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E0931" w14:textId="528FA638" w:rsidR="0089527D" w:rsidRPr="00BC093B" w:rsidRDefault="00FF23BE" w:rsidP="00A230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FINANŠU PIEDĀVĀJUMS</w:t>
      </w:r>
    </w:p>
    <w:p w14:paraId="72C58F20" w14:textId="77777777" w:rsidR="00BC093B" w:rsidRPr="00BC093B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93B">
        <w:rPr>
          <w:rFonts w:ascii="Times New Roman" w:hAnsi="Times New Roman" w:cs="Times New Roman"/>
          <w:sz w:val="24"/>
          <w:szCs w:val="24"/>
        </w:rPr>
        <w:t>Iepirkumam</w:t>
      </w:r>
    </w:p>
    <w:p w14:paraId="2010ADD2" w14:textId="77777777" w:rsidR="00BC093B" w:rsidRPr="00BC093B" w:rsidRDefault="00BC093B" w:rsidP="000E5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093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C093B">
        <w:rPr>
          <w:rFonts w:ascii="Times New Roman" w:hAnsi="Times New Roman" w:cs="Times New Roman"/>
          <w:sz w:val="24"/>
          <w:szCs w:val="24"/>
        </w:rPr>
        <w:t>Pirmstiesas</w:t>
      </w:r>
      <w:proofErr w:type="spellEnd"/>
      <w:r w:rsidRPr="00BC093B">
        <w:rPr>
          <w:rFonts w:ascii="Times New Roman" w:hAnsi="Times New Roman" w:cs="Times New Roman"/>
          <w:sz w:val="24"/>
          <w:szCs w:val="24"/>
        </w:rPr>
        <w:t xml:space="preserve"> izmeklēšanas efektivitātes novērtēšanas kritēriju un to piemērošanas metodikas pētījuma pakalpojumi”</w:t>
      </w:r>
    </w:p>
    <w:p w14:paraId="3AE91A0C" w14:textId="49AE060D" w:rsidR="00BC093B" w:rsidRDefault="00BC093B" w:rsidP="000E5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C093B">
        <w:rPr>
          <w:rFonts w:ascii="Times New Roman" w:eastAsia="Times New Roman" w:hAnsi="Times New Roman" w:cs="Times New Roman"/>
          <w:sz w:val="24"/>
          <w:szCs w:val="24"/>
          <w:lang w:eastAsia="lv-LV"/>
        </w:rPr>
        <w:t>(iepirkuma identifikācijas Nr. IeM VP 2020/51 IDF)</w:t>
      </w:r>
    </w:p>
    <w:p w14:paraId="342AF53E" w14:textId="77777777" w:rsidR="00FF23BE" w:rsidRPr="00BC093B" w:rsidRDefault="00FF23BE" w:rsidP="000E5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Reatabula2"/>
        <w:tblpPr w:leftFromText="180" w:rightFromText="180" w:vertAnchor="text" w:tblpX="-431" w:tblpY="1"/>
        <w:tblOverlap w:val="never"/>
        <w:tblW w:w="9508" w:type="dxa"/>
        <w:tblLook w:val="04A0" w:firstRow="1" w:lastRow="0" w:firstColumn="1" w:lastColumn="0" w:noHBand="0" w:noVBand="1"/>
      </w:tblPr>
      <w:tblGrid>
        <w:gridCol w:w="571"/>
        <w:gridCol w:w="5718"/>
        <w:gridCol w:w="3219"/>
      </w:tblGrid>
      <w:tr w:rsidR="00FF23BE" w14:paraId="4EC79CC9" w14:textId="77777777" w:rsidTr="00BA44D4">
        <w:trPr>
          <w:cantSplit/>
          <w:trHeight w:val="11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55E450" w14:textId="77777777" w:rsidR="00FF23BE" w:rsidRPr="00CE2DE3" w:rsidRDefault="00FF23BE" w:rsidP="00BA44D4">
            <w:pPr>
              <w:ind w:left="113" w:right="113"/>
              <w:jc w:val="center"/>
              <w:rPr>
                <w:b/>
                <w:sz w:val="24"/>
                <w:szCs w:val="28"/>
              </w:rPr>
            </w:pPr>
            <w:r w:rsidRPr="00CE2DE3">
              <w:rPr>
                <w:b/>
                <w:sz w:val="24"/>
                <w:szCs w:val="28"/>
              </w:rPr>
              <w:t>Nr. p.k.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B7B8" w14:textId="77777777" w:rsidR="00FF23BE" w:rsidRPr="00CE2DE3" w:rsidRDefault="00FF23BE" w:rsidP="00BA44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Pakalpojuma</w:t>
            </w:r>
            <w:r w:rsidRPr="00CE2DE3">
              <w:rPr>
                <w:b/>
                <w:sz w:val="24"/>
                <w:szCs w:val="28"/>
              </w:rPr>
              <w:t xml:space="preserve"> nosaukums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BB7A" w14:textId="25163DB0" w:rsidR="00FF23BE" w:rsidRPr="00EF5D55" w:rsidRDefault="00FF23BE" w:rsidP="00BA44D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Līgumcena</w:t>
            </w:r>
            <w:r w:rsidRPr="00EF5D55">
              <w:rPr>
                <w:b/>
                <w:sz w:val="24"/>
                <w:szCs w:val="28"/>
              </w:rPr>
              <w:t xml:space="preserve"> </w:t>
            </w:r>
          </w:p>
          <w:p w14:paraId="792D028C" w14:textId="597C373C" w:rsidR="00FF23BE" w:rsidRDefault="00FF23BE" w:rsidP="00BA44D4">
            <w:pPr>
              <w:jc w:val="center"/>
              <w:rPr>
                <w:b/>
                <w:sz w:val="24"/>
                <w:szCs w:val="28"/>
              </w:rPr>
            </w:pPr>
            <w:r w:rsidRPr="00EF5D55">
              <w:rPr>
                <w:b/>
                <w:sz w:val="24"/>
                <w:szCs w:val="28"/>
              </w:rPr>
              <w:t>EUR (bez PVN)</w:t>
            </w:r>
          </w:p>
        </w:tc>
      </w:tr>
      <w:tr w:rsidR="00FF23BE" w:rsidRPr="00542D00" w14:paraId="14F44D7D" w14:textId="77777777" w:rsidTr="00BA44D4">
        <w:trPr>
          <w:trHeight w:val="3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D6A276" w14:textId="77777777" w:rsidR="00FF23BE" w:rsidRPr="00542D00" w:rsidRDefault="00FF23BE" w:rsidP="00BA44D4">
            <w:pPr>
              <w:pStyle w:val="Sarakstarindkopa"/>
              <w:ind w:left="0"/>
              <w:jc w:val="center"/>
              <w:rPr>
                <w:i/>
                <w:sz w:val="24"/>
                <w:szCs w:val="24"/>
              </w:rPr>
            </w:pPr>
            <w:r w:rsidRPr="00542D00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361BB" w14:textId="77777777" w:rsidR="00FF23BE" w:rsidRPr="00542D00" w:rsidRDefault="00FF23BE" w:rsidP="00BA44D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42D00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692D1C" w14:textId="77777777" w:rsidR="00FF23BE" w:rsidRPr="00542D00" w:rsidRDefault="00FF23BE" w:rsidP="00BA44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FF23BE" w:rsidRPr="00CE2DE3" w14:paraId="5919B127" w14:textId="77777777" w:rsidTr="00BA44D4">
        <w:trPr>
          <w:trHeight w:val="3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5E5E" w14:textId="77777777" w:rsidR="00FF23BE" w:rsidRPr="008F409B" w:rsidRDefault="00FF23BE" w:rsidP="00FF23BE">
            <w:pPr>
              <w:pStyle w:val="Sarakstarindkopa"/>
              <w:numPr>
                <w:ilvl w:val="0"/>
                <w:numId w:val="19"/>
              </w:numPr>
              <w:rPr>
                <w:sz w:val="24"/>
                <w:szCs w:val="28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318F" w14:textId="2E6EA802" w:rsidR="00FF23BE" w:rsidRPr="00CE2DE3" w:rsidRDefault="00FF23BE" w:rsidP="009B3624">
            <w:pPr>
              <w:jc w:val="both"/>
              <w:rPr>
                <w:sz w:val="24"/>
                <w:szCs w:val="28"/>
              </w:rPr>
            </w:pPr>
            <w:proofErr w:type="spellStart"/>
            <w:r w:rsidRPr="00FF23BE">
              <w:rPr>
                <w:sz w:val="24"/>
                <w:szCs w:val="28"/>
              </w:rPr>
              <w:t>Pirmstiesas</w:t>
            </w:r>
            <w:proofErr w:type="spellEnd"/>
            <w:r w:rsidRPr="00FF23BE">
              <w:rPr>
                <w:sz w:val="24"/>
                <w:szCs w:val="28"/>
              </w:rPr>
              <w:t xml:space="preserve"> izmeklēšanas efektivitātes novērtēšanas kritēriju un to piemērošana</w:t>
            </w:r>
            <w:r>
              <w:rPr>
                <w:sz w:val="24"/>
                <w:szCs w:val="28"/>
              </w:rPr>
              <w:t>s metodikas pētījums, saskaņā ar Tehniskajā specifikācijā norādīto*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D12" w14:textId="77777777" w:rsidR="00FF23BE" w:rsidRPr="00CE2DE3" w:rsidRDefault="00FF23BE" w:rsidP="00BA44D4">
            <w:pPr>
              <w:jc w:val="center"/>
              <w:rPr>
                <w:sz w:val="24"/>
                <w:szCs w:val="28"/>
              </w:rPr>
            </w:pPr>
          </w:p>
        </w:tc>
      </w:tr>
    </w:tbl>
    <w:p w14:paraId="6B635135" w14:textId="6630336F" w:rsidR="00D54E02" w:rsidRDefault="00D54E02" w:rsidP="000E5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3219F1" w14:textId="33AE8A2A" w:rsidR="00FF23BE" w:rsidRDefault="00FF23BE" w:rsidP="00FF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*</w:t>
      </w:r>
      <w:r w:rsidRPr="00FF23BE">
        <w:rPr>
          <w:sz w:val="24"/>
          <w:szCs w:val="28"/>
        </w:rPr>
        <w:t xml:space="preserve"> </w:t>
      </w:r>
      <w:r w:rsidRPr="00FF23BE">
        <w:rPr>
          <w:rFonts w:ascii="Times New Roman" w:hAnsi="Times New Roman" w:cs="Times New Roman"/>
          <w:sz w:val="24"/>
          <w:szCs w:val="28"/>
        </w:rPr>
        <w:t xml:space="preserve">Līgumcena par kādu tiks slēgts iepirkuma līgums – līdz  33057,85 EUR </w:t>
      </w:r>
      <w:r w:rsidRPr="00FF23BE">
        <w:rPr>
          <w:rFonts w:ascii="Times New Roman" w:hAnsi="Times New Roman" w:cs="Times New Roman"/>
          <w:i/>
          <w:sz w:val="24"/>
          <w:szCs w:val="28"/>
        </w:rPr>
        <w:t>(trīsdesmit trīs tūkstoši seši piecdesmit septiņi eiro un 85 centi)</w:t>
      </w:r>
      <w:r w:rsidRPr="00FF23BE">
        <w:rPr>
          <w:rFonts w:ascii="Times New Roman" w:hAnsi="Times New Roman" w:cs="Times New Roman"/>
          <w:sz w:val="24"/>
          <w:szCs w:val="28"/>
        </w:rPr>
        <w:t xml:space="preserve"> bez PVN. Piedāvājums, kas norādīto līgumcenu pārsniegs, tiks noraidīts.</w:t>
      </w:r>
    </w:p>
    <w:p w14:paraId="49F72E72" w14:textId="2ABDA64E" w:rsidR="00FF23BE" w:rsidRDefault="00FF23BE" w:rsidP="00FF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48A1BE79" w14:textId="00151462" w:rsidR="00FF23BE" w:rsidRDefault="00FF23BE" w:rsidP="00FF2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43BBA0B5" w14:textId="42981A42" w:rsidR="00FF23BE" w:rsidRDefault="00FF23BE" w:rsidP="00FF23B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SAMAKSAS KĀRTĪBA</w:t>
      </w:r>
    </w:p>
    <w:p w14:paraId="60343043" w14:textId="4D2C75D2" w:rsidR="00082A12" w:rsidRDefault="00082A12" w:rsidP="00FF23B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Reatabula"/>
        <w:tblW w:w="9498" w:type="dxa"/>
        <w:tblInd w:w="-431" w:type="dxa"/>
        <w:tblLook w:val="04A0" w:firstRow="1" w:lastRow="0" w:firstColumn="1" w:lastColumn="0" w:noHBand="0" w:noVBand="1"/>
      </w:tblPr>
      <w:tblGrid>
        <w:gridCol w:w="567"/>
        <w:gridCol w:w="4962"/>
        <w:gridCol w:w="3969"/>
      </w:tblGrid>
      <w:tr w:rsidR="00082A12" w:rsidRPr="00082A12" w14:paraId="55E5C13D" w14:textId="77777777" w:rsidTr="00906BC6">
        <w:tc>
          <w:tcPr>
            <w:tcW w:w="567" w:type="dxa"/>
          </w:tcPr>
          <w:p w14:paraId="364EEC8B" w14:textId="77777777" w:rsidR="00082A12" w:rsidRPr="00082A12" w:rsidRDefault="00082A12" w:rsidP="00082A12">
            <w:pPr>
              <w:jc w:val="center"/>
              <w:rPr>
                <w:b/>
                <w:bCs/>
              </w:rPr>
            </w:pPr>
            <w:r w:rsidRPr="00082A12">
              <w:rPr>
                <w:b/>
                <w:bCs/>
              </w:rPr>
              <w:t>Nr.</w:t>
            </w:r>
          </w:p>
          <w:p w14:paraId="0CD5658B" w14:textId="77777777" w:rsidR="00082A12" w:rsidRPr="00082A12" w:rsidRDefault="00082A12" w:rsidP="00082A12">
            <w:pPr>
              <w:jc w:val="center"/>
              <w:rPr>
                <w:b/>
                <w:bCs/>
              </w:rPr>
            </w:pPr>
            <w:r w:rsidRPr="00082A12">
              <w:rPr>
                <w:b/>
                <w:bCs/>
              </w:rPr>
              <w:t>p.k.</w:t>
            </w:r>
          </w:p>
        </w:tc>
        <w:tc>
          <w:tcPr>
            <w:tcW w:w="4962" w:type="dxa"/>
          </w:tcPr>
          <w:p w14:paraId="71A53F30" w14:textId="77777777" w:rsidR="00082A12" w:rsidRPr="00082A12" w:rsidRDefault="00082A12" w:rsidP="00082A12">
            <w:pPr>
              <w:jc w:val="center"/>
              <w:rPr>
                <w:b/>
                <w:bCs/>
              </w:rPr>
            </w:pPr>
            <w:r w:rsidRPr="00082A12">
              <w:rPr>
                <w:b/>
                <w:bCs/>
              </w:rPr>
              <w:t>Pakalpojums</w:t>
            </w:r>
            <w:bookmarkStart w:id="0" w:name="_GoBack"/>
            <w:bookmarkEnd w:id="0"/>
          </w:p>
        </w:tc>
        <w:tc>
          <w:tcPr>
            <w:tcW w:w="3969" w:type="dxa"/>
          </w:tcPr>
          <w:p w14:paraId="6B760F64" w14:textId="77777777" w:rsidR="00082A12" w:rsidRPr="00082A12" w:rsidRDefault="00082A12" w:rsidP="00082A12">
            <w:pPr>
              <w:jc w:val="center"/>
              <w:rPr>
                <w:b/>
                <w:bCs/>
              </w:rPr>
            </w:pPr>
            <w:r w:rsidRPr="00082A12">
              <w:rPr>
                <w:b/>
                <w:bCs/>
              </w:rPr>
              <w:t>Samaksas apjoms</w:t>
            </w:r>
          </w:p>
        </w:tc>
      </w:tr>
      <w:tr w:rsidR="00082A12" w:rsidRPr="00082A12" w14:paraId="4A7C96AA" w14:textId="77777777" w:rsidTr="00906BC6">
        <w:tc>
          <w:tcPr>
            <w:tcW w:w="567" w:type="dxa"/>
          </w:tcPr>
          <w:p w14:paraId="6A331E5E" w14:textId="77777777" w:rsidR="00082A12" w:rsidRPr="00082A12" w:rsidRDefault="00082A12" w:rsidP="00082A12">
            <w:pPr>
              <w:numPr>
                <w:ilvl w:val="0"/>
                <w:numId w:val="21"/>
              </w:numPr>
              <w:jc w:val="both"/>
              <w:rPr>
                <w:bCs/>
              </w:rPr>
            </w:pPr>
          </w:p>
        </w:tc>
        <w:tc>
          <w:tcPr>
            <w:tcW w:w="4962" w:type="dxa"/>
          </w:tcPr>
          <w:p w14:paraId="7A445CF3" w14:textId="341D1674" w:rsidR="00082A12" w:rsidRPr="00082A12" w:rsidRDefault="00082A12" w:rsidP="00082A12">
            <w:pPr>
              <w:jc w:val="both"/>
              <w:rPr>
                <w:bCs/>
              </w:rPr>
            </w:pPr>
            <w:r w:rsidRPr="00082A12">
              <w:rPr>
                <w:bCs/>
              </w:rPr>
              <w:t xml:space="preserve">Izpētīt VP esošo sistēmu izmeklētāju slodzes noteikšanai sevišķi smagu </w:t>
            </w:r>
            <w:r>
              <w:rPr>
                <w:bCs/>
              </w:rPr>
              <w:t xml:space="preserve">un smagu noziegumu izmeklēšanai </w:t>
            </w:r>
            <w:r w:rsidRPr="00082A12">
              <w:rPr>
                <w:bCs/>
              </w:rPr>
              <w:t>struktūrvienībās trīs līmeņos</w:t>
            </w:r>
          </w:p>
        </w:tc>
        <w:tc>
          <w:tcPr>
            <w:tcW w:w="3969" w:type="dxa"/>
          </w:tcPr>
          <w:p w14:paraId="2BAEDBBA" w14:textId="5E4A18E2" w:rsidR="00082A12" w:rsidRPr="00082A12" w:rsidRDefault="00082A12" w:rsidP="00082A12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  <w:r w:rsidRPr="00082A12">
              <w:rPr>
                <w:bCs/>
              </w:rPr>
              <w:t xml:space="preserve">% </w:t>
            </w:r>
            <w:r>
              <w:rPr>
                <w:bCs/>
              </w:rPr>
              <w:t>(div</w:t>
            </w:r>
            <w:r w:rsidRPr="00082A12">
              <w:rPr>
                <w:bCs/>
              </w:rPr>
              <w:t xml:space="preserve">desmit procentu) apmērā no </w:t>
            </w:r>
            <w:r>
              <w:rPr>
                <w:bCs/>
              </w:rPr>
              <w:t xml:space="preserve">piedāvātās līgumcenas </w:t>
            </w:r>
            <w:r w:rsidRPr="00082A12">
              <w:rPr>
                <w:bCs/>
              </w:rPr>
              <w:t>pēc Tehniskās specifikācija</w:t>
            </w:r>
            <w:r>
              <w:rPr>
                <w:bCs/>
              </w:rPr>
              <w:t xml:space="preserve">s 1.1. punktā noteiktā uzdevuma </w:t>
            </w:r>
            <w:r w:rsidRPr="00082A12">
              <w:rPr>
                <w:bCs/>
              </w:rPr>
              <w:t>izpildes</w:t>
            </w:r>
            <w:r>
              <w:rPr>
                <w:bCs/>
              </w:rPr>
              <w:t>.</w:t>
            </w:r>
          </w:p>
        </w:tc>
      </w:tr>
      <w:tr w:rsidR="00082A12" w:rsidRPr="00082A12" w14:paraId="1ACE656E" w14:textId="77777777" w:rsidTr="00906BC6">
        <w:tc>
          <w:tcPr>
            <w:tcW w:w="567" w:type="dxa"/>
          </w:tcPr>
          <w:p w14:paraId="4731D4B1" w14:textId="77777777" w:rsidR="00082A12" w:rsidRPr="00082A12" w:rsidRDefault="00082A12" w:rsidP="00082A12">
            <w:pPr>
              <w:numPr>
                <w:ilvl w:val="0"/>
                <w:numId w:val="21"/>
              </w:numPr>
              <w:jc w:val="both"/>
              <w:rPr>
                <w:bCs/>
              </w:rPr>
            </w:pPr>
          </w:p>
        </w:tc>
        <w:tc>
          <w:tcPr>
            <w:tcW w:w="4962" w:type="dxa"/>
          </w:tcPr>
          <w:p w14:paraId="5DB977C5" w14:textId="5E137535" w:rsidR="00082A12" w:rsidRPr="00082A12" w:rsidRDefault="00082A12" w:rsidP="00082A12">
            <w:pPr>
              <w:jc w:val="both"/>
              <w:rPr>
                <w:bCs/>
              </w:rPr>
            </w:pPr>
            <w:r w:rsidRPr="00082A12">
              <w:rPr>
                <w:bCs/>
              </w:rPr>
              <w:t xml:space="preserve">Definēt kritērijus </w:t>
            </w:r>
            <w:proofErr w:type="spellStart"/>
            <w:r w:rsidRPr="00082A12">
              <w:rPr>
                <w:bCs/>
              </w:rPr>
              <w:t>pirmstiesas</w:t>
            </w:r>
            <w:proofErr w:type="spellEnd"/>
            <w:r w:rsidRPr="00082A12">
              <w:rPr>
                <w:bCs/>
              </w:rPr>
              <w:t xml:space="preserve"> izmeklēšanas optimālās slodzes noteikšanai un izlietoto resursu (</w:t>
            </w:r>
            <w:proofErr w:type="spellStart"/>
            <w:r w:rsidRPr="00082A12">
              <w:rPr>
                <w:bCs/>
              </w:rPr>
              <w:t>darbstundu</w:t>
            </w:r>
            <w:proofErr w:type="spellEnd"/>
            <w:r w:rsidRPr="00082A12">
              <w:rPr>
                <w:bCs/>
              </w:rPr>
              <w:t>) uzskaitei, ņemot vērā 1.1. uzdevuma nodevuma rezultātus</w:t>
            </w:r>
            <w:r>
              <w:rPr>
                <w:bCs/>
              </w:rPr>
              <w:t>.</w:t>
            </w:r>
          </w:p>
        </w:tc>
        <w:tc>
          <w:tcPr>
            <w:tcW w:w="3969" w:type="dxa"/>
          </w:tcPr>
          <w:p w14:paraId="2F34A8DE" w14:textId="146E4B02" w:rsidR="00082A12" w:rsidRDefault="00082A12" w:rsidP="00082A12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  <w:r w:rsidRPr="00082A12">
              <w:rPr>
                <w:bCs/>
              </w:rPr>
              <w:t xml:space="preserve">% </w:t>
            </w:r>
            <w:r>
              <w:rPr>
                <w:bCs/>
              </w:rPr>
              <w:t>(div</w:t>
            </w:r>
            <w:r w:rsidRPr="00082A12">
              <w:rPr>
                <w:bCs/>
              </w:rPr>
              <w:t xml:space="preserve">desmit procentu) apmērā no </w:t>
            </w:r>
            <w:r>
              <w:rPr>
                <w:bCs/>
              </w:rPr>
              <w:t xml:space="preserve">piedāvātās līgumcenas </w:t>
            </w:r>
            <w:r w:rsidRPr="00082A12">
              <w:rPr>
                <w:bCs/>
              </w:rPr>
              <w:t>pēc Tehniskās specifikācija</w:t>
            </w:r>
            <w:r>
              <w:rPr>
                <w:bCs/>
              </w:rPr>
              <w:t>s 1.2</w:t>
            </w:r>
            <w:r>
              <w:rPr>
                <w:bCs/>
              </w:rPr>
              <w:t xml:space="preserve">. punktā noteiktā uzdevuma </w:t>
            </w:r>
            <w:r w:rsidRPr="00082A12">
              <w:rPr>
                <w:bCs/>
              </w:rPr>
              <w:t>izpildes</w:t>
            </w:r>
            <w:r>
              <w:rPr>
                <w:bCs/>
              </w:rPr>
              <w:t>.</w:t>
            </w:r>
          </w:p>
        </w:tc>
      </w:tr>
      <w:tr w:rsidR="00082A12" w:rsidRPr="00082A12" w14:paraId="6201A6C5" w14:textId="77777777" w:rsidTr="00906BC6">
        <w:tc>
          <w:tcPr>
            <w:tcW w:w="567" w:type="dxa"/>
          </w:tcPr>
          <w:p w14:paraId="75748A34" w14:textId="77777777" w:rsidR="00082A12" w:rsidRPr="00082A12" w:rsidRDefault="00082A12" w:rsidP="00082A12">
            <w:pPr>
              <w:numPr>
                <w:ilvl w:val="0"/>
                <w:numId w:val="21"/>
              </w:numPr>
              <w:jc w:val="both"/>
              <w:rPr>
                <w:bCs/>
              </w:rPr>
            </w:pPr>
          </w:p>
        </w:tc>
        <w:tc>
          <w:tcPr>
            <w:tcW w:w="4962" w:type="dxa"/>
          </w:tcPr>
          <w:p w14:paraId="12E6D0EC" w14:textId="77777777" w:rsidR="00082A12" w:rsidRPr="00082A12" w:rsidRDefault="00082A12" w:rsidP="00082A12">
            <w:pPr>
              <w:jc w:val="both"/>
              <w:rPr>
                <w:bCs/>
              </w:rPr>
            </w:pPr>
            <w:r w:rsidRPr="00082A12">
              <w:rPr>
                <w:bCs/>
              </w:rPr>
              <w:t>Gala pakalpojuma nodošana</w:t>
            </w:r>
          </w:p>
          <w:p w14:paraId="0FAEC5B4" w14:textId="060B002C" w:rsidR="00082A12" w:rsidRPr="00082A12" w:rsidRDefault="00082A12" w:rsidP="00082A12">
            <w:pPr>
              <w:jc w:val="both"/>
              <w:rPr>
                <w:bCs/>
              </w:rPr>
            </w:pPr>
            <w:r w:rsidRPr="00082A12">
              <w:rPr>
                <w:bCs/>
              </w:rPr>
              <w:t xml:space="preserve">Izveidot metodiskās rekomendācijas </w:t>
            </w:r>
            <w:proofErr w:type="spellStart"/>
            <w:r w:rsidRPr="00082A12">
              <w:rPr>
                <w:bCs/>
              </w:rPr>
              <w:t>pirmstiesas</w:t>
            </w:r>
            <w:proofErr w:type="spellEnd"/>
            <w:r w:rsidRPr="00082A12">
              <w:rPr>
                <w:bCs/>
              </w:rPr>
              <w:t xml:space="preserve"> izmeklēšanā izlietoto resursu (</w:t>
            </w:r>
            <w:proofErr w:type="spellStart"/>
            <w:r w:rsidRPr="00082A12">
              <w:rPr>
                <w:bCs/>
              </w:rPr>
              <w:t>darbstundu</w:t>
            </w:r>
            <w:proofErr w:type="spellEnd"/>
            <w:r w:rsidRPr="00082A12">
              <w:rPr>
                <w:bCs/>
              </w:rPr>
              <w:t>) uzskaitei un slodzes aprēķināšanai, kā arī analīzei visos līmeņos, lai noteiktu iestādes/ struktūrvienības un iesaistītās amatpersonas individuālo efektivitāti, kā arī iespēju veikt savstarpējo salīdzināšanu visos līmeņos: iecirknis, VP reģiona Kriminālpolicijas birojs/pārvalde, galvenā pārvalde</w:t>
            </w:r>
            <w:r>
              <w:rPr>
                <w:bCs/>
              </w:rPr>
              <w:t>.</w:t>
            </w:r>
          </w:p>
        </w:tc>
        <w:tc>
          <w:tcPr>
            <w:tcW w:w="3969" w:type="dxa"/>
          </w:tcPr>
          <w:p w14:paraId="3EE33AB8" w14:textId="273346B9" w:rsidR="00082A12" w:rsidRPr="00082A12" w:rsidRDefault="00082A12" w:rsidP="00082A12">
            <w:pPr>
              <w:jc w:val="both"/>
              <w:rPr>
                <w:bCs/>
              </w:rPr>
            </w:pPr>
            <w:r>
              <w:rPr>
                <w:bCs/>
              </w:rPr>
              <w:t xml:space="preserve">60% (sešdesmit </w:t>
            </w:r>
            <w:r w:rsidRPr="00082A12">
              <w:rPr>
                <w:bCs/>
              </w:rPr>
              <w:t xml:space="preserve">procentu) </w:t>
            </w:r>
            <w:r>
              <w:rPr>
                <w:bCs/>
              </w:rPr>
              <w:t xml:space="preserve">apmērā </w:t>
            </w:r>
            <w:r w:rsidRPr="00082A12">
              <w:rPr>
                <w:bCs/>
              </w:rPr>
              <w:t xml:space="preserve">no </w:t>
            </w:r>
            <w:r>
              <w:rPr>
                <w:bCs/>
              </w:rPr>
              <w:t xml:space="preserve">piedāvātās līgumcenas </w:t>
            </w:r>
            <w:r w:rsidRPr="00082A12">
              <w:rPr>
                <w:bCs/>
              </w:rPr>
              <w:t>pēc Tehniskās specifikācija</w:t>
            </w:r>
            <w:r>
              <w:rPr>
                <w:bCs/>
              </w:rPr>
              <w:t>s 2.1.</w:t>
            </w:r>
            <w:r>
              <w:rPr>
                <w:bCs/>
              </w:rPr>
              <w:t xml:space="preserve"> punktā noteiktā uzdevuma </w:t>
            </w:r>
            <w:r w:rsidRPr="00082A12">
              <w:rPr>
                <w:bCs/>
              </w:rPr>
              <w:t>izpildes</w:t>
            </w:r>
            <w:r>
              <w:rPr>
                <w:bCs/>
              </w:rPr>
              <w:t>.</w:t>
            </w:r>
          </w:p>
        </w:tc>
      </w:tr>
    </w:tbl>
    <w:p w14:paraId="5B450F16" w14:textId="4B4A81FE" w:rsidR="00D45C80" w:rsidRPr="00906BC6" w:rsidRDefault="00D45C80" w:rsidP="00906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sectPr w:rsidR="00D45C80" w:rsidRPr="00906BC6" w:rsidSect="00A230BF">
      <w:footerReference w:type="default" r:id="rId8"/>
      <w:pgSz w:w="11906" w:h="16838"/>
      <w:pgMar w:top="1134" w:right="1134" w:bottom="1134" w:left="1701" w:header="709" w:footer="459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836BB3" w16cid:durableId="20DACEE8"/>
  <w16cid:commentId w16cid:paraId="17EBA846" w16cid:durableId="20DAD27E"/>
  <w16cid:commentId w16cid:paraId="12D7FAE2" w16cid:durableId="20DAD060"/>
  <w16cid:commentId w16cid:paraId="2848C911" w16cid:durableId="20DAD233"/>
  <w16cid:commentId w16cid:paraId="2519DABE" w16cid:durableId="20DAD9AC"/>
  <w16cid:commentId w16cid:paraId="3201F222" w16cid:durableId="20DADA4A"/>
  <w16cid:commentId w16cid:paraId="06F0594B" w16cid:durableId="20DAE5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DCBD3" w14:textId="77777777" w:rsidR="001871A0" w:rsidRDefault="001871A0" w:rsidP="009743CB">
      <w:pPr>
        <w:spacing w:after="0" w:line="240" w:lineRule="auto"/>
      </w:pPr>
      <w:r>
        <w:separator/>
      </w:r>
    </w:p>
  </w:endnote>
  <w:endnote w:type="continuationSeparator" w:id="0">
    <w:p w14:paraId="37FB1A45" w14:textId="77777777" w:rsidR="001871A0" w:rsidRDefault="001871A0" w:rsidP="009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A84C" w14:textId="77777777" w:rsidR="0093651F" w:rsidRDefault="0093651F">
    <w:pPr>
      <w:pStyle w:val="Kjene"/>
      <w:jc w:val="center"/>
    </w:pPr>
  </w:p>
  <w:p w14:paraId="7EF16357" w14:textId="77777777" w:rsidR="0093651F" w:rsidRPr="001F7948" w:rsidRDefault="0093651F" w:rsidP="008A7EBB">
    <w:pPr>
      <w:pStyle w:val="Kjene"/>
      <w:tabs>
        <w:tab w:val="clear" w:pos="4513"/>
        <w:tab w:val="left" w:pos="902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4C8B3" w14:textId="77777777" w:rsidR="001871A0" w:rsidRDefault="001871A0" w:rsidP="009743CB">
      <w:pPr>
        <w:spacing w:after="0" w:line="240" w:lineRule="auto"/>
      </w:pPr>
      <w:r>
        <w:separator/>
      </w:r>
    </w:p>
  </w:footnote>
  <w:footnote w:type="continuationSeparator" w:id="0">
    <w:p w14:paraId="2E259F7F" w14:textId="77777777" w:rsidR="001871A0" w:rsidRDefault="001871A0" w:rsidP="009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pacing w:val="2"/>
        <w:sz w:val="22"/>
        <w:szCs w:val="22"/>
        <w:lang w:eastAsia="en-US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pacing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ヒラギノ角ゴ Pro W3"/>
        <w:sz w:val="22"/>
        <w:szCs w:val="22"/>
        <w:lang w:eastAsia="en-US"/>
      </w:rPr>
    </w:lvl>
  </w:abstractNum>
  <w:abstractNum w:abstractNumId="4" w15:restartNumberingAfterBreak="0">
    <w:nsid w:val="0000000A"/>
    <w:multiLevelType w:val="single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55" w:hanging="360"/>
      </w:pPr>
      <w:rPr>
        <w:rFonts w:eastAsia="Andale Sans UI"/>
        <w:kern w:val="2"/>
        <w:sz w:val="22"/>
        <w:szCs w:val="22"/>
        <w:lang w:eastAsia="lv-LV" w:bidi="fa-IR"/>
      </w:rPr>
    </w:lvl>
  </w:abstractNum>
  <w:abstractNum w:abstractNumId="5" w15:restartNumberingAfterBreak="0">
    <w:nsid w:val="0000000C"/>
    <w:multiLevelType w:val="multilevel"/>
    <w:tmpl w:val="0000000C"/>
    <w:name w:val="WW8Num2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954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14" w:hanging="5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6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spacing w:val="2"/>
        <w:sz w:val="22"/>
        <w:szCs w:val="22"/>
      </w:rPr>
    </w:lvl>
  </w:abstractNum>
  <w:abstractNum w:abstractNumId="7" w15:restartNumberingAfterBreak="0">
    <w:nsid w:val="0F6A0A34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0112003"/>
    <w:multiLevelType w:val="multilevel"/>
    <w:tmpl w:val="BADE7F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2877C8A"/>
    <w:multiLevelType w:val="multilevel"/>
    <w:tmpl w:val="D7325B30"/>
    <w:lvl w:ilvl="0">
      <w:start w:val="1"/>
      <w:numFmt w:val="decimal"/>
      <w:lvlText w:val="%1."/>
      <w:lvlJc w:val="left"/>
      <w:pPr>
        <w:ind w:left="644" w:hanging="6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 w15:restartNumberingAfterBreak="0">
    <w:nsid w:val="143A172B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5CD1CC8"/>
    <w:multiLevelType w:val="multilevel"/>
    <w:tmpl w:val="17DCA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BF1078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B462CF"/>
    <w:multiLevelType w:val="multilevel"/>
    <w:tmpl w:val="81DA299E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Virsraksts2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22DA35D1"/>
    <w:multiLevelType w:val="multilevel"/>
    <w:tmpl w:val="C1EE67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0B4E8F"/>
    <w:multiLevelType w:val="multilevel"/>
    <w:tmpl w:val="10365BE2"/>
    <w:name w:val="WW8Num2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360CD1"/>
    <w:multiLevelType w:val="hybridMultilevel"/>
    <w:tmpl w:val="9A6232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6EC"/>
    <w:multiLevelType w:val="hybridMultilevel"/>
    <w:tmpl w:val="42DEBC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D51A8"/>
    <w:multiLevelType w:val="multilevel"/>
    <w:tmpl w:val="47166F0C"/>
    <w:lvl w:ilvl="0">
      <w:start w:val="1"/>
      <w:numFmt w:val="decimal"/>
      <w:pStyle w:val="Virsrakst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04B0F2B"/>
    <w:multiLevelType w:val="hybridMultilevel"/>
    <w:tmpl w:val="40E857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87226"/>
    <w:multiLevelType w:val="hybridMultilevel"/>
    <w:tmpl w:val="D9505B5C"/>
    <w:lvl w:ilvl="0" w:tplc="3BF0DC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7366"/>
    <w:multiLevelType w:val="hybridMultilevel"/>
    <w:tmpl w:val="D16806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870AE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7BC70D9"/>
    <w:multiLevelType w:val="hybridMultilevel"/>
    <w:tmpl w:val="527CB3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C725E"/>
    <w:multiLevelType w:val="hybridMultilevel"/>
    <w:tmpl w:val="9EB4F46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300B0"/>
    <w:multiLevelType w:val="hybridMultilevel"/>
    <w:tmpl w:val="D3E47FF6"/>
    <w:lvl w:ilvl="0" w:tplc="B71C1B16">
      <w:start w:val="1"/>
      <w:numFmt w:val="decimal"/>
      <w:pStyle w:val="Pielikums"/>
      <w:lvlText w:val="%1."/>
      <w:lvlJc w:val="right"/>
      <w:pPr>
        <w:ind w:left="13050" w:hanging="360"/>
      </w:pPr>
      <w:rPr>
        <w:rFonts w:hint="default"/>
      </w:rPr>
    </w:lvl>
    <w:lvl w:ilvl="1" w:tplc="8DBC03F8" w:tentative="1">
      <w:start w:val="1"/>
      <w:numFmt w:val="lowerLetter"/>
      <w:lvlText w:val="%2."/>
      <w:lvlJc w:val="left"/>
      <w:pPr>
        <w:ind w:left="1440" w:hanging="360"/>
      </w:pPr>
    </w:lvl>
    <w:lvl w:ilvl="2" w:tplc="B73C0348" w:tentative="1">
      <w:start w:val="1"/>
      <w:numFmt w:val="lowerRoman"/>
      <w:lvlText w:val="%3."/>
      <w:lvlJc w:val="right"/>
      <w:pPr>
        <w:ind w:left="2160" w:hanging="180"/>
      </w:pPr>
    </w:lvl>
    <w:lvl w:ilvl="3" w:tplc="28FA7E14" w:tentative="1">
      <w:start w:val="1"/>
      <w:numFmt w:val="decimal"/>
      <w:lvlText w:val="%4."/>
      <w:lvlJc w:val="left"/>
      <w:pPr>
        <w:ind w:left="2880" w:hanging="360"/>
      </w:pPr>
    </w:lvl>
    <w:lvl w:ilvl="4" w:tplc="5DECBA78" w:tentative="1">
      <w:start w:val="1"/>
      <w:numFmt w:val="lowerLetter"/>
      <w:lvlText w:val="%5."/>
      <w:lvlJc w:val="left"/>
      <w:pPr>
        <w:ind w:left="3600" w:hanging="360"/>
      </w:pPr>
    </w:lvl>
    <w:lvl w:ilvl="5" w:tplc="11680724" w:tentative="1">
      <w:start w:val="1"/>
      <w:numFmt w:val="lowerRoman"/>
      <w:lvlText w:val="%6."/>
      <w:lvlJc w:val="right"/>
      <w:pPr>
        <w:ind w:left="4320" w:hanging="180"/>
      </w:pPr>
    </w:lvl>
    <w:lvl w:ilvl="6" w:tplc="3E7A1796" w:tentative="1">
      <w:start w:val="1"/>
      <w:numFmt w:val="decimal"/>
      <w:lvlText w:val="%7."/>
      <w:lvlJc w:val="left"/>
      <w:pPr>
        <w:ind w:left="5040" w:hanging="360"/>
      </w:pPr>
    </w:lvl>
    <w:lvl w:ilvl="7" w:tplc="38929DE6" w:tentative="1">
      <w:start w:val="1"/>
      <w:numFmt w:val="lowerLetter"/>
      <w:lvlText w:val="%8."/>
      <w:lvlJc w:val="left"/>
      <w:pPr>
        <w:ind w:left="5760" w:hanging="360"/>
      </w:pPr>
    </w:lvl>
    <w:lvl w:ilvl="8" w:tplc="03D43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90501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B5A7251"/>
    <w:multiLevelType w:val="multilevel"/>
    <w:tmpl w:val="DB0260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h3body1"/>
      <w:suff w:val="space"/>
      <w:lvlText w:val="%1.%2."/>
      <w:lvlJc w:val="left"/>
      <w:pPr>
        <w:ind w:left="1567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C051D28"/>
    <w:multiLevelType w:val="multilevel"/>
    <w:tmpl w:val="E62E15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13"/>
  </w:num>
  <w:num w:numId="4">
    <w:abstractNumId w:val="27"/>
  </w:num>
  <w:num w:numId="5">
    <w:abstractNumId w:val="19"/>
  </w:num>
  <w:num w:numId="6">
    <w:abstractNumId w:val="10"/>
  </w:num>
  <w:num w:numId="7">
    <w:abstractNumId w:val="12"/>
  </w:num>
  <w:num w:numId="8">
    <w:abstractNumId w:val="14"/>
  </w:num>
  <w:num w:numId="9">
    <w:abstractNumId w:val="7"/>
  </w:num>
  <w:num w:numId="10">
    <w:abstractNumId w:val="28"/>
  </w:num>
  <w:num w:numId="11">
    <w:abstractNumId w:val="26"/>
  </w:num>
  <w:num w:numId="12">
    <w:abstractNumId w:val="22"/>
  </w:num>
  <w:num w:numId="13">
    <w:abstractNumId w:val="11"/>
  </w:num>
  <w:num w:numId="14">
    <w:abstractNumId w:val="21"/>
  </w:num>
  <w:num w:numId="15">
    <w:abstractNumId w:val="17"/>
  </w:num>
  <w:num w:numId="16">
    <w:abstractNumId w:val="20"/>
  </w:num>
  <w:num w:numId="17">
    <w:abstractNumId w:val="16"/>
  </w:num>
  <w:num w:numId="18">
    <w:abstractNumId w:val="23"/>
  </w:num>
  <w:num w:numId="19">
    <w:abstractNumId w:val="8"/>
  </w:num>
  <w:num w:numId="20">
    <w:abstractNumId w:val="24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CB"/>
    <w:rsid w:val="00002943"/>
    <w:rsid w:val="00003737"/>
    <w:rsid w:val="0000524B"/>
    <w:rsid w:val="000154C6"/>
    <w:rsid w:val="00015ADB"/>
    <w:rsid w:val="000315B9"/>
    <w:rsid w:val="000444E8"/>
    <w:rsid w:val="00045D37"/>
    <w:rsid w:val="00045D3C"/>
    <w:rsid w:val="00047E48"/>
    <w:rsid w:val="000601BB"/>
    <w:rsid w:val="00064A49"/>
    <w:rsid w:val="00064EE3"/>
    <w:rsid w:val="00074997"/>
    <w:rsid w:val="00082A12"/>
    <w:rsid w:val="000941B9"/>
    <w:rsid w:val="00096B25"/>
    <w:rsid w:val="000A28ED"/>
    <w:rsid w:val="000A4B9B"/>
    <w:rsid w:val="000B008B"/>
    <w:rsid w:val="000B0887"/>
    <w:rsid w:val="000B0A70"/>
    <w:rsid w:val="000B5CA9"/>
    <w:rsid w:val="000B63BA"/>
    <w:rsid w:val="000C055A"/>
    <w:rsid w:val="000C157F"/>
    <w:rsid w:val="000C3364"/>
    <w:rsid w:val="000C3ECA"/>
    <w:rsid w:val="000C4361"/>
    <w:rsid w:val="000D0493"/>
    <w:rsid w:val="000D45F1"/>
    <w:rsid w:val="000E5838"/>
    <w:rsid w:val="000F54AD"/>
    <w:rsid w:val="00105752"/>
    <w:rsid w:val="001170C3"/>
    <w:rsid w:val="001178DA"/>
    <w:rsid w:val="00124446"/>
    <w:rsid w:val="00131F0D"/>
    <w:rsid w:val="00135CF0"/>
    <w:rsid w:val="00136C7B"/>
    <w:rsid w:val="00141DE0"/>
    <w:rsid w:val="00152AC1"/>
    <w:rsid w:val="00153D32"/>
    <w:rsid w:val="001602DE"/>
    <w:rsid w:val="0016529A"/>
    <w:rsid w:val="001757AE"/>
    <w:rsid w:val="00184827"/>
    <w:rsid w:val="001871A0"/>
    <w:rsid w:val="00187C38"/>
    <w:rsid w:val="0019231E"/>
    <w:rsid w:val="001A182C"/>
    <w:rsid w:val="001A1AD4"/>
    <w:rsid w:val="001A2F59"/>
    <w:rsid w:val="001A33A4"/>
    <w:rsid w:val="001A4B99"/>
    <w:rsid w:val="001B0F0C"/>
    <w:rsid w:val="001B1E77"/>
    <w:rsid w:val="001B2D58"/>
    <w:rsid w:val="001D3FA5"/>
    <w:rsid w:val="001D54D2"/>
    <w:rsid w:val="001D54DB"/>
    <w:rsid w:val="001F7948"/>
    <w:rsid w:val="0020016F"/>
    <w:rsid w:val="00201AF5"/>
    <w:rsid w:val="00204FCA"/>
    <w:rsid w:val="00205F78"/>
    <w:rsid w:val="00210B29"/>
    <w:rsid w:val="00211BA7"/>
    <w:rsid w:val="002271E2"/>
    <w:rsid w:val="00232524"/>
    <w:rsid w:val="00241C75"/>
    <w:rsid w:val="00244F8E"/>
    <w:rsid w:val="00250E29"/>
    <w:rsid w:val="002517B5"/>
    <w:rsid w:val="00254862"/>
    <w:rsid w:val="00266D64"/>
    <w:rsid w:val="00280EA6"/>
    <w:rsid w:val="00292ACC"/>
    <w:rsid w:val="002937E7"/>
    <w:rsid w:val="002957B3"/>
    <w:rsid w:val="002A713C"/>
    <w:rsid w:val="002B7174"/>
    <w:rsid w:val="002C1B93"/>
    <w:rsid w:val="002C2155"/>
    <w:rsid w:val="002D39DF"/>
    <w:rsid w:val="002F17F9"/>
    <w:rsid w:val="002F5E45"/>
    <w:rsid w:val="003007AE"/>
    <w:rsid w:val="00301E6A"/>
    <w:rsid w:val="003053BE"/>
    <w:rsid w:val="00312B21"/>
    <w:rsid w:val="00313752"/>
    <w:rsid w:val="0032390D"/>
    <w:rsid w:val="00324608"/>
    <w:rsid w:val="00327615"/>
    <w:rsid w:val="00331038"/>
    <w:rsid w:val="00332163"/>
    <w:rsid w:val="003417B2"/>
    <w:rsid w:val="00341834"/>
    <w:rsid w:val="00347CF4"/>
    <w:rsid w:val="00362755"/>
    <w:rsid w:val="00376279"/>
    <w:rsid w:val="00380ED1"/>
    <w:rsid w:val="003A00B5"/>
    <w:rsid w:val="003A315C"/>
    <w:rsid w:val="003A3E9A"/>
    <w:rsid w:val="003A5B7F"/>
    <w:rsid w:val="003B6F77"/>
    <w:rsid w:val="003C2755"/>
    <w:rsid w:val="003C7920"/>
    <w:rsid w:val="003C7AE4"/>
    <w:rsid w:val="003D4A45"/>
    <w:rsid w:val="003D6B88"/>
    <w:rsid w:val="003E55A3"/>
    <w:rsid w:val="003F0214"/>
    <w:rsid w:val="003F20BD"/>
    <w:rsid w:val="004042AE"/>
    <w:rsid w:val="00425987"/>
    <w:rsid w:val="00432383"/>
    <w:rsid w:val="0043280F"/>
    <w:rsid w:val="00437486"/>
    <w:rsid w:val="00440DB4"/>
    <w:rsid w:val="00441D89"/>
    <w:rsid w:val="00451CFC"/>
    <w:rsid w:val="0046070D"/>
    <w:rsid w:val="00462602"/>
    <w:rsid w:val="00464646"/>
    <w:rsid w:val="00464D12"/>
    <w:rsid w:val="00472E1C"/>
    <w:rsid w:val="00473050"/>
    <w:rsid w:val="00474307"/>
    <w:rsid w:val="00475CF9"/>
    <w:rsid w:val="00480E31"/>
    <w:rsid w:val="00490083"/>
    <w:rsid w:val="004A7414"/>
    <w:rsid w:val="004B2501"/>
    <w:rsid w:val="004B37FE"/>
    <w:rsid w:val="004B5737"/>
    <w:rsid w:val="004C32D3"/>
    <w:rsid w:val="004D3896"/>
    <w:rsid w:val="004D48C8"/>
    <w:rsid w:val="004F3B95"/>
    <w:rsid w:val="004F4376"/>
    <w:rsid w:val="004F5F37"/>
    <w:rsid w:val="005005C1"/>
    <w:rsid w:val="00501D7E"/>
    <w:rsid w:val="005158FE"/>
    <w:rsid w:val="005357FE"/>
    <w:rsid w:val="00536F6A"/>
    <w:rsid w:val="00543D26"/>
    <w:rsid w:val="00546814"/>
    <w:rsid w:val="00550117"/>
    <w:rsid w:val="005537C7"/>
    <w:rsid w:val="005633A0"/>
    <w:rsid w:val="00573C76"/>
    <w:rsid w:val="00574014"/>
    <w:rsid w:val="0057749F"/>
    <w:rsid w:val="00584D21"/>
    <w:rsid w:val="00585362"/>
    <w:rsid w:val="005920DB"/>
    <w:rsid w:val="00592D2C"/>
    <w:rsid w:val="0059432E"/>
    <w:rsid w:val="005A7B07"/>
    <w:rsid w:val="005B6FE3"/>
    <w:rsid w:val="005C0C06"/>
    <w:rsid w:val="005C24A4"/>
    <w:rsid w:val="005C5314"/>
    <w:rsid w:val="005D5559"/>
    <w:rsid w:val="005D63ED"/>
    <w:rsid w:val="005D6961"/>
    <w:rsid w:val="005D7299"/>
    <w:rsid w:val="005E07D0"/>
    <w:rsid w:val="005E47CB"/>
    <w:rsid w:val="005E47DB"/>
    <w:rsid w:val="005F72D2"/>
    <w:rsid w:val="006040EA"/>
    <w:rsid w:val="00614EAC"/>
    <w:rsid w:val="00623072"/>
    <w:rsid w:val="006233D7"/>
    <w:rsid w:val="00660343"/>
    <w:rsid w:val="00661D9F"/>
    <w:rsid w:val="00661FFA"/>
    <w:rsid w:val="006650EF"/>
    <w:rsid w:val="00665A63"/>
    <w:rsid w:val="00675FDA"/>
    <w:rsid w:val="006773A1"/>
    <w:rsid w:val="00681041"/>
    <w:rsid w:val="0069022C"/>
    <w:rsid w:val="006910CC"/>
    <w:rsid w:val="00692FF3"/>
    <w:rsid w:val="006951DF"/>
    <w:rsid w:val="006A7167"/>
    <w:rsid w:val="006B2715"/>
    <w:rsid w:val="006B4654"/>
    <w:rsid w:val="006D4670"/>
    <w:rsid w:val="006D5EBF"/>
    <w:rsid w:val="006E272D"/>
    <w:rsid w:val="006F6E75"/>
    <w:rsid w:val="00701616"/>
    <w:rsid w:val="00702CA2"/>
    <w:rsid w:val="00704068"/>
    <w:rsid w:val="0072136B"/>
    <w:rsid w:val="007277F9"/>
    <w:rsid w:val="00733170"/>
    <w:rsid w:val="007342CF"/>
    <w:rsid w:val="007410F1"/>
    <w:rsid w:val="00750908"/>
    <w:rsid w:val="00750FD2"/>
    <w:rsid w:val="00751CF5"/>
    <w:rsid w:val="007617D0"/>
    <w:rsid w:val="00763775"/>
    <w:rsid w:val="00765791"/>
    <w:rsid w:val="00775F4B"/>
    <w:rsid w:val="00776068"/>
    <w:rsid w:val="007850EE"/>
    <w:rsid w:val="00790E29"/>
    <w:rsid w:val="007D36BF"/>
    <w:rsid w:val="007D55C0"/>
    <w:rsid w:val="007F3115"/>
    <w:rsid w:val="008036BF"/>
    <w:rsid w:val="00805D15"/>
    <w:rsid w:val="00806235"/>
    <w:rsid w:val="00812AA5"/>
    <w:rsid w:val="00815800"/>
    <w:rsid w:val="008230B2"/>
    <w:rsid w:val="00834391"/>
    <w:rsid w:val="008435D7"/>
    <w:rsid w:val="00850C98"/>
    <w:rsid w:val="00852AF9"/>
    <w:rsid w:val="00856E7B"/>
    <w:rsid w:val="00857124"/>
    <w:rsid w:val="00860086"/>
    <w:rsid w:val="00860206"/>
    <w:rsid w:val="00863147"/>
    <w:rsid w:val="00871DB1"/>
    <w:rsid w:val="008828A5"/>
    <w:rsid w:val="00891F08"/>
    <w:rsid w:val="008940F2"/>
    <w:rsid w:val="0089527D"/>
    <w:rsid w:val="008A7EBB"/>
    <w:rsid w:val="008B00EA"/>
    <w:rsid w:val="008B0ADC"/>
    <w:rsid w:val="008B2385"/>
    <w:rsid w:val="008B23C6"/>
    <w:rsid w:val="008B3440"/>
    <w:rsid w:val="008C3A0D"/>
    <w:rsid w:val="008D51B6"/>
    <w:rsid w:val="008D5371"/>
    <w:rsid w:val="008E58BE"/>
    <w:rsid w:val="008E6F18"/>
    <w:rsid w:val="008F4CCF"/>
    <w:rsid w:val="008F5ED2"/>
    <w:rsid w:val="00901588"/>
    <w:rsid w:val="00903769"/>
    <w:rsid w:val="00906BC6"/>
    <w:rsid w:val="00907204"/>
    <w:rsid w:val="0091379C"/>
    <w:rsid w:val="00933364"/>
    <w:rsid w:val="00933F84"/>
    <w:rsid w:val="0093651F"/>
    <w:rsid w:val="00946B3E"/>
    <w:rsid w:val="0095027A"/>
    <w:rsid w:val="00950DD7"/>
    <w:rsid w:val="009513A6"/>
    <w:rsid w:val="00954AA1"/>
    <w:rsid w:val="00954CB5"/>
    <w:rsid w:val="00964F42"/>
    <w:rsid w:val="00966F98"/>
    <w:rsid w:val="00967504"/>
    <w:rsid w:val="00973F13"/>
    <w:rsid w:val="009743CB"/>
    <w:rsid w:val="00980D62"/>
    <w:rsid w:val="00981706"/>
    <w:rsid w:val="00983057"/>
    <w:rsid w:val="0099364C"/>
    <w:rsid w:val="0099602A"/>
    <w:rsid w:val="009A535C"/>
    <w:rsid w:val="009A5E19"/>
    <w:rsid w:val="009A6828"/>
    <w:rsid w:val="009B1578"/>
    <w:rsid w:val="009B3624"/>
    <w:rsid w:val="009C0286"/>
    <w:rsid w:val="009C5DC5"/>
    <w:rsid w:val="009C5F46"/>
    <w:rsid w:val="009D3615"/>
    <w:rsid w:val="009D3721"/>
    <w:rsid w:val="009E00CE"/>
    <w:rsid w:val="009F17EA"/>
    <w:rsid w:val="009F76B5"/>
    <w:rsid w:val="009F7D56"/>
    <w:rsid w:val="00A02FA0"/>
    <w:rsid w:val="00A2269E"/>
    <w:rsid w:val="00A230BF"/>
    <w:rsid w:val="00A26C64"/>
    <w:rsid w:val="00A32408"/>
    <w:rsid w:val="00A34824"/>
    <w:rsid w:val="00A36C17"/>
    <w:rsid w:val="00A42889"/>
    <w:rsid w:val="00A47CAC"/>
    <w:rsid w:val="00A62B8E"/>
    <w:rsid w:val="00A64E44"/>
    <w:rsid w:val="00A66F9D"/>
    <w:rsid w:val="00A67CC6"/>
    <w:rsid w:val="00A716D2"/>
    <w:rsid w:val="00A74247"/>
    <w:rsid w:val="00A76B72"/>
    <w:rsid w:val="00A81E00"/>
    <w:rsid w:val="00A916EC"/>
    <w:rsid w:val="00AA0591"/>
    <w:rsid w:val="00AA19CC"/>
    <w:rsid w:val="00AA2760"/>
    <w:rsid w:val="00AB0130"/>
    <w:rsid w:val="00AB02D8"/>
    <w:rsid w:val="00AB0C54"/>
    <w:rsid w:val="00AB4798"/>
    <w:rsid w:val="00AC008D"/>
    <w:rsid w:val="00AC1BE7"/>
    <w:rsid w:val="00AC2557"/>
    <w:rsid w:val="00AC600C"/>
    <w:rsid w:val="00AC7D3F"/>
    <w:rsid w:val="00AD1BA1"/>
    <w:rsid w:val="00AD27FE"/>
    <w:rsid w:val="00AE21EC"/>
    <w:rsid w:val="00AE52CC"/>
    <w:rsid w:val="00AF359B"/>
    <w:rsid w:val="00AF600B"/>
    <w:rsid w:val="00B030A5"/>
    <w:rsid w:val="00B03878"/>
    <w:rsid w:val="00B05E34"/>
    <w:rsid w:val="00B113AA"/>
    <w:rsid w:val="00B1798D"/>
    <w:rsid w:val="00B212FD"/>
    <w:rsid w:val="00B25CE0"/>
    <w:rsid w:val="00B36FE5"/>
    <w:rsid w:val="00B43179"/>
    <w:rsid w:val="00B474FF"/>
    <w:rsid w:val="00B53EC8"/>
    <w:rsid w:val="00B7553A"/>
    <w:rsid w:val="00B76843"/>
    <w:rsid w:val="00B861F8"/>
    <w:rsid w:val="00B8704D"/>
    <w:rsid w:val="00B91ADD"/>
    <w:rsid w:val="00B96CBB"/>
    <w:rsid w:val="00B97967"/>
    <w:rsid w:val="00BA38B6"/>
    <w:rsid w:val="00BA6B15"/>
    <w:rsid w:val="00BB0604"/>
    <w:rsid w:val="00BB4794"/>
    <w:rsid w:val="00BC093B"/>
    <w:rsid w:val="00BE0C3E"/>
    <w:rsid w:val="00BE1F9A"/>
    <w:rsid w:val="00BE2ECF"/>
    <w:rsid w:val="00BE32A8"/>
    <w:rsid w:val="00BE64CF"/>
    <w:rsid w:val="00BE7433"/>
    <w:rsid w:val="00BF2C7F"/>
    <w:rsid w:val="00BF421D"/>
    <w:rsid w:val="00BF7573"/>
    <w:rsid w:val="00C073A4"/>
    <w:rsid w:val="00C1634B"/>
    <w:rsid w:val="00C235BD"/>
    <w:rsid w:val="00C4161D"/>
    <w:rsid w:val="00C420E1"/>
    <w:rsid w:val="00C423F1"/>
    <w:rsid w:val="00C42ECA"/>
    <w:rsid w:val="00C52867"/>
    <w:rsid w:val="00C5733D"/>
    <w:rsid w:val="00C706E6"/>
    <w:rsid w:val="00C741D3"/>
    <w:rsid w:val="00C7544A"/>
    <w:rsid w:val="00C82B95"/>
    <w:rsid w:val="00C86BA4"/>
    <w:rsid w:val="00C947AB"/>
    <w:rsid w:val="00CA0FF0"/>
    <w:rsid w:val="00CA1E2D"/>
    <w:rsid w:val="00CA26F7"/>
    <w:rsid w:val="00CB20B0"/>
    <w:rsid w:val="00CB77F3"/>
    <w:rsid w:val="00CC4BD9"/>
    <w:rsid w:val="00CC5436"/>
    <w:rsid w:val="00CC700A"/>
    <w:rsid w:val="00CD125F"/>
    <w:rsid w:val="00CD4D98"/>
    <w:rsid w:val="00CD5D39"/>
    <w:rsid w:val="00CD6960"/>
    <w:rsid w:val="00CE07FB"/>
    <w:rsid w:val="00CE27F1"/>
    <w:rsid w:val="00D01E27"/>
    <w:rsid w:val="00D229B8"/>
    <w:rsid w:val="00D23E01"/>
    <w:rsid w:val="00D23EEC"/>
    <w:rsid w:val="00D26C6B"/>
    <w:rsid w:val="00D3258E"/>
    <w:rsid w:val="00D45C80"/>
    <w:rsid w:val="00D54E02"/>
    <w:rsid w:val="00D57CD4"/>
    <w:rsid w:val="00D601A5"/>
    <w:rsid w:val="00D6279B"/>
    <w:rsid w:val="00D66E06"/>
    <w:rsid w:val="00D67F82"/>
    <w:rsid w:val="00D71A8D"/>
    <w:rsid w:val="00D72EDF"/>
    <w:rsid w:val="00D811E0"/>
    <w:rsid w:val="00D85D00"/>
    <w:rsid w:val="00D9434E"/>
    <w:rsid w:val="00D9646C"/>
    <w:rsid w:val="00D96F76"/>
    <w:rsid w:val="00DA3A67"/>
    <w:rsid w:val="00DA3B9D"/>
    <w:rsid w:val="00DB1D66"/>
    <w:rsid w:val="00DB4032"/>
    <w:rsid w:val="00DB6AB1"/>
    <w:rsid w:val="00DC3222"/>
    <w:rsid w:val="00DC3456"/>
    <w:rsid w:val="00DD0128"/>
    <w:rsid w:val="00DD0DA2"/>
    <w:rsid w:val="00DD451C"/>
    <w:rsid w:val="00DE09BB"/>
    <w:rsid w:val="00DE288A"/>
    <w:rsid w:val="00DF388E"/>
    <w:rsid w:val="00DF5E09"/>
    <w:rsid w:val="00E030DD"/>
    <w:rsid w:val="00E053B8"/>
    <w:rsid w:val="00E06754"/>
    <w:rsid w:val="00E11850"/>
    <w:rsid w:val="00E14F38"/>
    <w:rsid w:val="00E26550"/>
    <w:rsid w:val="00E31D54"/>
    <w:rsid w:val="00E33302"/>
    <w:rsid w:val="00E36885"/>
    <w:rsid w:val="00E369A5"/>
    <w:rsid w:val="00E546CD"/>
    <w:rsid w:val="00E62F1C"/>
    <w:rsid w:val="00E66DE7"/>
    <w:rsid w:val="00E677FE"/>
    <w:rsid w:val="00E84B20"/>
    <w:rsid w:val="00E85964"/>
    <w:rsid w:val="00E86564"/>
    <w:rsid w:val="00E87907"/>
    <w:rsid w:val="00E9155F"/>
    <w:rsid w:val="00EA0705"/>
    <w:rsid w:val="00EA08C5"/>
    <w:rsid w:val="00EA397D"/>
    <w:rsid w:val="00EB2959"/>
    <w:rsid w:val="00EB40E1"/>
    <w:rsid w:val="00EC4889"/>
    <w:rsid w:val="00ED13BC"/>
    <w:rsid w:val="00ED3E94"/>
    <w:rsid w:val="00EE3401"/>
    <w:rsid w:val="00EF65BF"/>
    <w:rsid w:val="00F009A7"/>
    <w:rsid w:val="00F00A9E"/>
    <w:rsid w:val="00F04E46"/>
    <w:rsid w:val="00F20AE6"/>
    <w:rsid w:val="00F34CA0"/>
    <w:rsid w:val="00F41C1B"/>
    <w:rsid w:val="00F41ECD"/>
    <w:rsid w:val="00F50097"/>
    <w:rsid w:val="00F60984"/>
    <w:rsid w:val="00F65158"/>
    <w:rsid w:val="00F72E81"/>
    <w:rsid w:val="00F764AC"/>
    <w:rsid w:val="00F82875"/>
    <w:rsid w:val="00F83E21"/>
    <w:rsid w:val="00F840DE"/>
    <w:rsid w:val="00F84F86"/>
    <w:rsid w:val="00FA016D"/>
    <w:rsid w:val="00FA121E"/>
    <w:rsid w:val="00FA2329"/>
    <w:rsid w:val="00FA6B91"/>
    <w:rsid w:val="00FB1049"/>
    <w:rsid w:val="00FB46F5"/>
    <w:rsid w:val="00FC1614"/>
    <w:rsid w:val="00FC5034"/>
    <w:rsid w:val="00FD2B54"/>
    <w:rsid w:val="00FF06CE"/>
    <w:rsid w:val="00FF23BE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56FB28"/>
  <w15:docId w15:val="{52B65E5B-AA2D-465A-B42A-875461D6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743CB"/>
    <w:rPr>
      <w:lang w:val="lv-LV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E053B8"/>
    <w:pPr>
      <w:keepNext/>
      <w:keepLines/>
      <w:numPr>
        <w:numId w:val="1"/>
      </w:numPr>
      <w:spacing w:before="480" w:line="360" w:lineRule="auto"/>
      <w:jc w:val="center"/>
      <w:outlineLvl w:val="0"/>
    </w:pPr>
    <w:rPr>
      <w:rFonts w:eastAsiaTheme="majorEastAsia" w:cstheme="majorBidi"/>
      <w:b/>
      <w:bCs/>
      <w:caps/>
      <w:sz w:val="26"/>
      <w:szCs w:val="28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1A33A4"/>
    <w:pPr>
      <w:numPr>
        <w:ilvl w:val="2"/>
        <w:numId w:val="3"/>
      </w:numPr>
      <w:spacing w:after="0" w:line="240" w:lineRule="auto"/>
      <w:jc w:val="both"/>
      <w:outlineLvl w:val="1"/>
    </w:pPr>
    <w:rPr>
      <w:rFonts w:ascii="Times New Roman" w:eastAsiaTheme="majorEastAsia" w:hAnsi="Times New Roman" w:cs="Times New Roman"/>
      <w:bCs/>
      <w:color w:val="000000" w:themeColor="text1"/>
      <w:sz w:val="24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unhideWhenUsed/>
    <w:qFormat/>
    <w:rsid w:val="00A716D2"/>
    <w:pPr>
      <w:spacing w:after="0" w:line="276" w:lineRule="auto"/>
      <w:ind w:left="203" w:hanging="203"/>
      <w:jc w:val="both"/>
      <w:outlineLvl w:val="2"/>
    </w:pPr>
    <w:rPr>
      <w:rFonts w:eastAsiaTheme="majorEastAsia" w:cstheme="majorBidi"/>
      <w:b/>
      <w:bCs/>
      <w:sz w:val="24"/>
      <w:szCs w:val="2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053B8"/>
    <w:rPr>
      <w:rFonts w:eastAsiaTheme="majorEastAsia" w:cstheme="majorBidi"/>
      <w:b/>
      <w:bCs/>
      <w:caps/>
      <w:sz w:val="26"/>
      <w:szCs w:val="28"/>
      <w:lang w:val="lv-LV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1A33A4"/>
    <w:rPr>
      <w:rFonts w:ascii="Times New Roman" w:eastAsiaTheme="majorEastAsia" w:hAnsi="Times New Roman" w:cs="Times New Roman"/>
      <w:bCs/>
      <w:color w:val="000000" w:themeColor="text1"/>
      <w:sz w:val="24"/>
      <w:szCs w:val="26"/>
      <w:lang w:val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A716D2"/>
    <w:rPr>
      <w:rFonts w:eastAsiaTheme="majorEastAsia" w:cstheme="majorBidi"/>
      <w:b/>
      <w:bCs/>
      <w:sz w:val="24"/>
      <w:szCs w:val="21"/>
      <w:lang w:val="lv-LV"/>
    </w:rPr>
  </w:style>
  <w:style w:type="paragraph" w:styleId="Sarakstarindkopa">
    <w:name w:val="List Paragraph"/>
    <w:aliases w:val="Saistīto dokumentu saraksts,PPS_Bullet,Virsraksti,2,H&amp;P List Paragraph"/>
    <w:basedOn w:val="Parasts"/>
    <w:link w:val="SarakstarindkopaRakstz"/>
    <w:uiPriority w:val="34"/>
    <w:qFormat/>
    <w:rsid w:val="009743CB"/>
    <w:pPr>
      <w:ind w:left="720"/>
      <w:contextualSpacing/>
    </w:pPr>
  </w:style>
  <w:style w:type="paragraph" w:customStyle="1" w:styleId="WW-Default">
    <w:name w:val="WW-Default"/>
    <w:uiPriority w:val="99"/>
    <w:rsid w:val="009743C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lv-LV" w:eastAsia="ar-SA"/>
    </w:rPr>
  </w:style>
  <w:style w:type="paragraph" w:customStyle="1" w:styleId="Pielikums">
    <w:name w:val="Pielikums"/>
    <w:basedOn w:val="Parasts"/>
    <w:link w:val="PielikumsRakstz"/>
    <w:qFormat/>
    <w:rsid w:val="009743CB"/>
    <w:pPr>
      <w:numPr>
        <w:numId w:val="2"/>
      </w:numPr>
      <w:spacing w:line="240" w:lineRule="auto"/>
      <w:ind w:left="360" w:firstLine="0"/>
      <w:jc w:val="right"/>
      <w:outlineLvl w:val="0"/>
    </w:pPr>
    <w:rPr>
      <w:rFonts w:ascii="Times New Roman" w:hAnsi="Times New Roman"/>
      <w:b/>
      <w:sz w:val="24"/>
    </w:rPr>
  </w:style>
  <w:style w:type="character" w:customStyle="1" w:styleId="PielikumsRakstz">
    <w:name w:val="Pielikums Rakstz."/>
    <w:basedOn w:val="Noklusjumarindkopasfonts"/>
    <w:link w:val="Pielikums"/>
    <w:rsid w:val="009743CB"/>
    <w:rPr>
      <w:rFonts w:ascii="Times New Roman" w:hAnsi="Times New Roman"/>
      <w:b/>
      <w:sz w:val="24"/>
      <w:lang w:val="lv-LV"/>
    </w:rPr>
  </w:style>
  <w:style w:type="character" w:customStyle="1" w:styleId="SarakstarindkopaRakstz">
    <w:name w:val="Saraksta rindkopa Rakstz."/>
    <w:aliases w:val="Saistīto dokumentu saraksts Rakstz.,PPS_Bullet Rakstz.,Virsraksti Rakstz.,2 Rakstz.,H&amp;P List Paragraph Rakstz."/>
    <w:link w:val="Sarakstarindkopa"/>
    <w:uiPriority w:val="34"/>
    <w:locked/>
    <w:rsid w:val="009743CB"/>
    <w:rPr>
      <w:lang w:val="lv-LV"/>
    </w:rPr>
  </w:style>
  <w:style w:type="character" w:styleId="Vresatsauce">
    <w:name w:val="footnote reference"/>
    <w:aliases w:val="Footnote symbol,Footnote Reference Number,ftref"/>
    <w:uiPriority w:val="99"/>
    <w:rsid w:val="009743CB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743CB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97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743CB"/>
    <w:rPr>
      <w:lang w:val="lv-LV"/>
    </w:rPr>
  </w:style>
  <w:style w:type="character" w:styleId="Hipersaite">
    <w:name w:val="Hyperlink"/>
    <w:basedOn w:val="Noklusjumarindkopasfonts"/>
    <w:uiPriority w:val="99"/>
    <w:unhideWhenUsed/>
    <w:rsid w:val="0089527D"/>
    <w:rPr>
      <w:color w:val="0563C1" w:themeColor="hyperlink"/>
      <w:u w:val="single"/>
    </w:rPr>
  </w:style>
  <w:style w:type="table" w:styleId="Reatabula">
    <w:name w:val="Table Grid"/>
    <w:basedOn w:val="Parastatabula"/>
    <w:uiPriority w:val="39"/>
    <w:rsid w:val="008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50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50908"/>
    <w:rPr>
      <w:rFonts w:ascii="Segoe UI" w:hAnsi="Segoe UI" w:cs="Segoe UI"/>
      <w:sz w:val="18"/>
      <w:szCs w:val="18"/>
      <w:lang w:val="lv-LV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A62B8E"/>
    <w:pPr>
      <w:spacing w:after="120" w:line="480" w:lineRule="auto"/>
      <w:ind w:left="283" w:right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A62B8E"/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unhideWhenUsed/>
    <w:rsid w:val="006D467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6D467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6D4670"/>
    <w:rPr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6D467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6D4670"/>
    <w:rPr>
      <w:b/>
      <w:bCs/>
      <w:sz w:val="20"/>
      <w:szCs w:val="20"/>
      <w:lang w:val="lv-LV"/>
    </w:rPr>
  </w:style>
  <w:style w:type="paragraph" w:styleId="Prskatjums">
    <w:name w:val="Revision"/>
    <w:hidden/>
    <w:uiPriority w:val="99"/>
    <w:semiHidden/>
    <w:rsid w:val="005C0C06"/>
    <w:pPr>
      <w:spacing w:after="0" w:line="240" w:lineRule="auto"/>
    </w:pPr>
    <w:rPr>
      <w:lang w:val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F20AE6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F20AE6"/>
    <w:rPr>
      <w:sz w:val="20"/>
      <w:szCs w:val="20"/>
      <w:lang w:val="lv-LV"/>
    </w:rPr>
  </w:style>
  <w:style w:type="paragraph" w:customStyle="1" w:styleId="h3body1">
    <w:name w:val="h3_body_1"/>
    <w:autoRedefine/>
    <w:qFormat/>
    <w:rsid w:val="00F50097"/>
    <w:pPr>
      <w:numPr>
        <w:ilvl w:val="1"/>
        <w:numId w:val="4"/>
      </w:numPr>
      <w:spacing w:after="0" w:line="240" w:lineRule="auto"/>
      <w:ind w:left="864"/>
      <w:jc w:val="both"/>
    </w:pPr>
    <w:rPr>
      <w:rFonts w:ascii="Times New Roman" w:eastAsia="Times New Roman" w:hAnsi="Times New Roman" w:cs="Times New Roman"/>
      <w:bCs/>
      <w:sz w:val="24"/>
      <w:szCs w:val="24"/>
      <w:lang w:val="lv-LV"/>
    </w:rPr>
  </w:style>
  <w:style w:type="character" w:customStyle="1" w:styleId="WW8Num8z1">
    <w:name w:val="WW8Num8z1"/>
    <w:rsid w:val="001B1E77"/>
    <w:rPr>
      <w:rFonts w:ascii="Courier New" w:hAnsi="Courier New" w:cs="Courier New"/>
    </w:rPr>
  </w:style>
  <w:style w:type="table" w:customStyle="1" w:styleId="Reatabula2">
    <w:name w:val="Režģa tabula2"/>
    <w:basedOn w:val="Parastatabula"/>
    <w:next w:val="Reatabula"/>
    <w:uiPriority w:val="39"/>
    <w:rsid w:val="00FF2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88AB7-626F-4A0C-8C0E-03C32FFE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Liepiņa</dc:creator>
  <cp:keywords/>
  <dc:description/>
  <cp:lastModifiedBy>Daiga Rudmieze</cp:lastModifiedBy>
  <cp:revision>5</cp:revision>
  <cp:lastPrinted>2020-02-11T13:12:00Z</cp:lastPrinted>
  <dcterms:created xsi:type="dcterms:W3CDTF">2020-09-11T05:49:00Z</dcterms:created>
  <dcterms:modified xsi:type="dcterms:W3CDTF">2020-11-12T10:33:00Z</dcterms:modified>
</cp:coreProperties>
</file>