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4AC" w:rsidRPr="0093337E" w:rsidRDefault="00F764AC" w:rsidP="006C45DA">
      <w:pPr>
        <w:pStyle w:val="Pielikums"/>
        <w:numPr>
          <w:ilvl w:val="0"/>
          <w:numId w:val="41"/>
        </w:numPr>
        <w:spacing w:after="0"/>
        <w:rPr>
          <w:rFonts w:cs="Times New Roman"/>
          <w:szCs w:val="24"/>
        </w:rPr>
      </w:pPr>
      <w:bookmarkStart w:id="0" w:name="_Toc513098167"/>
      <w:r w:rsidRPr="0093337E">
        <w:rPr>
          <w:rFonts w:cs="Times New Roman"/>
          <w:szCs w:val="24"/>
        </w:rPr>
        <w:t>pielikums</w:t>
      </w:r>
      <w:bookmarkEnd w:id="0"/>
    </w:p>
    <w:p w:rsidR="006C45DA" w:rsidRPr="00B8769C" w:rsidRDefault="00B8769C" w:rsidP="006C45DA">
      <w:pPr>
        <w:pStyle w:val="Sarakstarindkopa"/>
        <w:spacing w:after="0" w:line="240" w:lineRule="auto"/>
        <w:ind w:left="1800"/>
        <w:jc w:val="right"/>
        <w:rPr>
          <w:rFonts w:ascii="Times New Roman" w:hAnsi="Times New Roman" w:cs="Times New Roman"/>
          <w:bCs/>
          <w:sz w:val="24"/>
          <w:szCs w:val="24"/>
        </w:rPr>
      </w:pPr>
      <w:r w:rsidRPr="00B8769C">
        <w:rPr>
          <w:rFonts w:ascii="Times New Roman" w:hAnsi="Times New Roman" w:cs="Times New Roman"/>
          <w:bCs/>
          <w:sz w:val="24"/>
          <w:szCs w:val="24"/>
        </w:rPr>
        <w:t>iepirkuma</w:t>
      </w:r>
    </w:p>
    <w:p w:rsidR="006C45DA" w:rsidRPr="00C073A4" w:rsidRDefault="006C45DA" w:rsidP="006C45DA">
      <w:pPr>
        <w:pStyle w:val="Sarakstarindkopa"/>
        <w:spacing w:after="0" w:line="240" w:lineRule="auto"/>
        <w:ind w:left="1800"/>
        <w:jc w:val="right"/>
        <w:rPr>
          <w:rFonts w:ascii="Times New Roman" w:hAnsi="Times New Roman" w:cs="Times New Roman"/>
          <w:b/>
          <w:bCs/>
          <w:sz w:val="24"/>
          <w:szCs w:val="24"/>
        </w:rPr>
      </w:pPr>
      <w:r w:rsidRPr="00B8769C">
        <w:rPr>
          <w:rFonts w:ascii="Times New Roman" w:hAnsi="Times New Roman" w:cs="Times New Roman"/>
          <w:bCs/>
          <w:sz w:val="24"/>
          <w:szCs w:val="24"/>
        </w:rPr>
        <w:t xml:space="preserve"> (iepirkuma</w:t>
      </w:r>
      <w:r w:rsidR="006D6281">
        <w:rPr>
          <w:rFonts w:ascii="Times New Roman" w:hAnsi="Times New Roman" w:cs="Times New Roman"/>
          <w:bCs/>
          <w:sz w:val="24"/>
          <w:szCs w:val="24"/>
        </w:rPr>
        <w:t xml:space="preserve"> identifikācijas Nr. IeM VP 2021</w:t>
      </w:r>
      <w:r w:rsidRPr="00B8769C">
        <w:rPr>
          <w:rFonts w:ascii="Times New Roman" w:hAnsi="Times New Roman" w:cs="Times New Roman"/>
          <w:bCs/>
          <w:sz w:val="24"/>
          <w:szCs w:val="24"/>
        </w:rPr>
        <w:t>/</w:t>
      </w:r>
      <w:r w:rsidR="006D6281">
        <w:rPr>
          <w:rFonts w:ascii="Times New Roman" w:hAnsi="Times New Roman" w:cs="Times New Roman"/>
          <w:bCs/>
          <w:sz w:val="24"/>
          <w:szCs w:val="24"/>
        </w:rPr>
        <w:t xml:space="preserve">   </w:t>
      </w:r>
      <w:r w:rsidR="00C954C6">
        <w:rPr>
          <w:rFonts w:ascii="Times New Roman" w:hAnsi="Times New Roman" w:cs="Times New Roman"/>
          <w:bCs/>
          <w:sz w:val="24"/>
          <w:szCs w:val="24"/>
        </w:rPr>
        <w:t xml:space="preserve"> EEZ</w:t>
      </w:r>
      <w:r w:rsidRPr="00B8769C">
        <w:rPr>
          <w:rFonts w:ascii="Times New Roman" w:hAnsi="Times New Roman" w:cs="Times New Roman"/>
          <w:bCs/>
          <w:sz w:val="24"/>
          <w:szCs w:val="24"/>
        </w:rPr>
        <w:t>) Nolikumam</w:t>
      </w:r>
      <w:r w:rsidRPr="00C073A4">
        <w:rPr>
          <w:rFonts w:ascii="Times New Roman" w:hAnsi="Times New Roman" w:cs="Times New Roman"/>
          <w:bCs/>
          <w:sz w:val="24"/>
          <w:szCs w:val="24"/>
        </w:rPr>
        <w:t xml:space="preserve"> </w:t>
      </w:r>
    </w:p>
    <w:p w:rsidR="0089527D" w:rsidRPr="008D2632" w:rsidRDefault="0089527D" w:rsidP="0089527D">
      <w:pPr>
        <w:spacing w:after="0"/>
        <w:jc w:val="center"/>
        <w:rPr>
          <w:rFonts w:ascii="Times New Roman" w:hAnsi="Times New Roman" w:cs="Times New Roman"/>
          <w:b/>
          <w:color w:val="000000" w:themeColor="text1"/>
          <w:sz w:val="24"/>
          <w:szCs w:val="24"/>
        </w:rPr>
      </w:pPr>
    </w:p>
    <w:p w:rsidR="00BE0C3E" w:rsidRPr="008D2632" w:rsidRDefault="00BE0C3E" w:rsidP="0089527D">
      <w:pPr>
        <w:spacing w:after="0"/>
        <w:jc w:val="center"/>
        <w:rPr>
          <w:rFonts w:ascii="Times New Roman" w:hAnsi="Times New Roman" w:cs="Times New Roman"/>
          <w:b/>
          <w:color w:val="000000" w:themeColor="text1"/>
          <w:sz w:val="24"/>
          <w:szCs w:val="24"/>
        </w:rPr>
      </w:pPr>
    </w:p>
    <w:p w:rsidR="0089527D" w:rsidRPr="008D2632" w:rsidRDefault="00C6513F" w:rsidP="0089527D">
      <w:pPr>
        <w:spacing w:after="0"/>
        <w:jc w:val="center"/>
        <w:rPr>
          <w:rFonts w:ascii="Times New Roman" w:hAnsi="Times New Roman" w:cs="Times New Roman"/>
          <w:b/>
          <w:bCs/>
          <w:color w:val="000000" w:themeColor="text1"/>
          <w:sz w:val="24"/>
          <w:szCs w:val="24"/>
        </w:rPr>
      </w:pPr>
      <w:r w:rsidRPr="008D2632">
        <w:rPr>
          <w:rFonts w:ascii="Times New Roman" w:hAnsi="Times New Roman" w:cs="Times New Roman"/>
          <w:b/>
          <w:color w:val="000000" w:themeColor="text1"/>
          <w:sz w:val="24"/>
          <w:szCs w:val="24"/>
        </w:rPr>
        <w:t>SPECIĀLISTU REALIZĒTO DARBU SARAKSTS</w:t>
      </w:r>
    </w:p>
    <w:p w:rsidR="00B8769C" w:rsidRPr="00B8769C" w:rsidRDefault="00B8769C" w:rsidP="00B8769C">
      <w:pPr>
        <w:spacing w:after="0" w:line="240" w:lineRule="auto"/>
        <w:jc w:val="center"/>
        <w:rPr>
          <w:rFonts w:ascii="Times New Roman" w:eastAsia="Times New Roman" w:hAnsi="Times New Roman" w:cs="Times New Roman"/>
          <w:color w:val="000000" w:themeColor="text1"/>
          <w:sz w:val="24"/>
          <w:szCs w:val="24"/>
          <w:lang w:eastAsia="lv-LV"/>
        </w:rPr>
      </w:pPr>
      <w:r w:rsidRPr="00B8769C">
        <w:rPr>
          <w:rFonts w:ascii="Times New Roman" w:eastAsia="Times New Roman" w:hAnsi="Times New Roman" w:cs="Times New Roman"/>
          <w:color w:val="000000" w:themeColor="text1"/>
          <w:sz w:val="24"/>
          <w:szCs w:val="24"/>
          <w:lang w:eastAsia="lv-LV"/>
        </w:rPr>
        <w:t>iepirkumā</w:t>
      </w:r>
    </w:p>
    <w:p w:rsidR="00B8769C" w:rsidRPr="00B8769C" w:rsidRDefault="00B8769C" w:rsidP="00B8769C">
      <w:pPr>
        <w:spacing w:after="0" w:line="240" w:lineRule="auto"/>
        <w:ind w:firstLine="720"/>
        <w:jc w:val="center"/>
        <w:rPr>
          <w:rFonts w:ascii="Times New Roman" w:eastAsia="Times New Roman" w:hAnsi="Times New Roman" w:cs="Times New Roman"/>
          <w:b/>
          <w:sz w:val="24"/>
          <w:szCs w:val="24"/>
          <w:lang w:eastAsia="lv-LV"/>
        </w:rPr>
      </w:pPr>
      <w:r w:rsidRPr="00B8769C">
        <w:rPr>
          <w:rFonts w:ascii="Times New Roman" w:eastAsia="Times New Roman" w:hAnsi="Times New Roman" w:cs="Times New Roman"/>
          <w:b/>
          <w:sz w:val="24"/>
          <w:szCs w:val="24"/>
          <w:lang w:eastAsia="lv-LV"/>
        </w:rPr>
        <w:t>“Reklāmas un sabiedrisko attiecību pakalpojumi EEZ projekta “Atbalsts Valsts policijai ekonomisko noziegumu izmeklēšanas paātrināšanai un kvalitātes uzlabošanai Latvijā” ietvaros”</w:t>
      </w:r>
    </w:p>
    <w:p w:rsidR="00B8769C" w:rsidRPr="00B8769C" w:rsidRDefault="00B8769C" w:rsidP="00B8769C">
      <w:pPr>
        <w:spacing w:after="0" w:line="240" w:lineRule="auto"/>
        <w:ind w:firstLine="720"/>
        <w:jc w:val="center"/>
        <w:rPr>
          <w:rFonts w:ascii="Times New Roman" w:eastAsia="Times New Roman" w:hAnsi="Times New Roman" w:cs="Times New Roman"/>
          <w:sz w:val="24"/>
          <w:szCs w:val="24"/>
          <w:lang w:eastAsia="lv-LV"/>
        </w:rPr>
      </w:pPr>
      <w:r w:rsidRPr="00B8769C">
        <w:rPr>
          <w:rFonts w:ascii="Times New Roman" w:eastAsia="Times New Roman" w:hAnsi="Times New Roman" w:cs="Times New Roman"/>
          <w:color w:val="000000" w:themeColor="text1"/>
          <w:sz w:val="24"/>
          <w:szCs w:val="24"/>
          <w:lang w:eastAsia="lv-LV"/>
        </w:rPr>
        <w:t xml:space="preserve"> (iepirkuma</w:t>
      </w:r>
      <w:r w:rsidR="006D6281">
        <w:rPr>
          <w:rFonts w:ascii="Times New Roman" w:eastAsia="Times New Roman" w:hAnsi="Times New Roman" w:cs="Times New Roman"/>
          <w:color w:val="000000" w:themeColor="text1"/>
          <w:sz w:val="24"/>
          <w:szCs w:val="24"/>
          <w:lang w:eastAsia="lv-LV"/>
        </w:rPr>
        <w:t xml:space="preserve"> identifikācijas Nr. IeM VP 2021</w:t>
      </w:r>
      <w:r w:rsidRPr="00B8769C">
        <w:rPr>
          <w:rFonts w:ascii="Times New Roman" w:eastAsia="Times New Roman" w:hAnsi="Times New Roman" w:cs="Times New Roman"/>
          <w:color w:val="000000" w:themeColor="text1"/>
          <w:sz w:val="24"/>
          <w:szCs w:val="24"/>
          <w:lang w:eastAsia="lv-LV"/>
        </w:rPr>
        <w:t>/</w:t>
      </w:r>
      <w:r w:rsidR="006D6281">
        <w:rPr>
          <w:rFonts w:ascii="Times New Roman" w:eastAsia="Times New Roman" w:hAnsi="Times New Roman" w:cs="Times New Roman"/>
          <w:color w:val="000000" w:themeColor="text1"/>
          <w:sz w:val="24"/>
          <w:szCs w:val="24"/>
          <w:lang w:eastAsia="lv-LV"/>
        </w:rPr>
        <w:t xml:space="preserve">  </w:t>
      </w:r>
      <w:bookmarkStart w:id="1" w:name="_GoBack"/>
      <w:bookmarkEnd w:id="1"/>
      <w:r w:rsidR="00C954C6">
        <w:rPr>
          <w:rFonts w:ascii="Times New Roman" w:eastAsia="Times New Roman" w:hAnsi="Times New Roman" w:cs="Times New Roman"/>
          <w:color w:val="000000" w:themeColor="text1"/>
          <w:sz w:val="24"/>
          <w:szCs w:val="24"/>
          <w:lang w:eastAsia="lv-LV"/>
        </w:rPr>
        <w:t xml:space="preserve"> EEZ</w:t>
      </w:r>
      <w:r w:rsidRPr="00B8769C">
        <w:rPr>
          <w:rFonts w:ascii="Times New Roman" w:eastAsia="Times New Roman" w:hAnsi="Times New Roman" w:cs="Times New Roman"/>
          <w:color w:val="000000" w:themeColor="text1"/>
          <w:sz w:val="24"/>
          <w:szCs w:val="24"/>
          <w:lang w:eastAsia="lv-LV"/>
        </w:rPr>
        <w:t>)</w:t>
      </w:r>
    </w:p>
    <w:p w:rsidR="00D54E02" w:rsidRPr="0093337E" w:rsidRDefault="00D54E02" w:rsidP="00812AA5">
      <w:pPr>
        <w:spacing w:after="0" w:line="240" w:lineRule="auto"/>
        <w:rPr>
          <w:rFonts w:ascii="Times New Roman" w:eastAsia="Times New Roman" w:hAnsi="Times New Roman" w:cs="Times New Roman"/>
          <w:sz w:val="24"/>
          <w:szCs w:val="24"/>
          <w:lang w:eastAsia="lv-LV"/>
        </w:rPr>
      </w:pPr>
    </w:p>
    <w:p w:rsidR="00C6513F" w:rsidRPr="0093337E" w:rsidRDefault="00C6513F" w:rsidP="003F2BC1">
      <w:pPr>
        <w:spacing w:after="0" w:line="240" w:lineRule="auto"/>
        <w:rPr>
          <w:rFonts w:ascii="Times New Roman" w:eastAsia="Calibri" w:hAnsi="Times New Roman" w:cs="Times New Roman"/>
          <w:sz w:val="24"/>
          <w:szCs w:val="24"/>
          <w:lang w:eastAsia="ar-SA"/>
        </w:rPr>
      </w:pPr>
      <w:r w:rsidRPr="0093337E">
        <w:rPr>
          <w:rFonts w:ascii="Times New Roman" w:eastAsia="Calibri" w:hAnsi="Times New Roman" w:cs="Times New Roman"/>
          <w:sz w:val="24"/>
          <w:szCs w:val="24"/>
          <w:lang w:eastAsia="ar-SA"/>
        </w:rPr>
        <w:t>Pretendents:_________________________________________________________________</w:t>
      </w:r>
    </w:p>
    <w:p w:rsidR="00C6513F" w:rsidRPr="0093337E" w:rsidRDefault="00C6513F" w:rsidP="00C6513F">
      <w:pPr>
        <w:spacing w:after="0" w:line="240" w:lineRule="auto"/>
        <w:rPr>
          <w:rFonts w:ascii="Times New Roman" w:eastAsia="Calibri" w:hAnsi="Times New Roman" w:cs="Times New Roman"/>
          <w:i/>
          <w:sz w:val="24"/>
          <w:szCs w:val="24"/>
        </w:rPr>
      </w:pPr>
      <w:r w:rsidRPr="0093337E">
        <w:rPr>
          <w:rFonts w:ascii="Times New Roman" w:eastAsia="Calibri" w:hAnsi="Times New Roman" w:cs="Times New Roman"/>
          <w:sz w:val="24"/>
          <w:szCs w:val="24"/>
          <w:lang w:eastAsia="ar-SA"/>
        </w:rPr>
        <w:tab/>
      </w:r>
      <w:r w:rsidRPr="0093337E">
        <w:rPr>
          <w:rFonts w:ascii="Times New Roman" w:eastAsia="Calibri" w:hAnsi="Times New Roman" w:cs="Times New Roman"/>
          <w:sz w:val="24"/>
          <w:szCs w:val="24"/>
          <w:lang w:eastAsia="ar-SA"/>
        </w:rPr>
        <w:tab/>
      </w:r>
      <w:r w:rsidRPr="0093337E">
        <w:rPr>
          <w:rFonts w:ascii="Times New Roman" w:eastAsia="Calibri" w:hAnsi="Times New Roman" w:cs="Times New Roman"/>
          <w:sz w:val="24"/>
          <w:szCs w:val="24"/>
          <w:lang w:eastAsia="ar-SA"/>
        </w:rPr>
        <w:tab/>
      </w:r>
      <w:r w:rsidRPr="0093337E">
        <w:rPr>
          <w:rFonts w:ascii="Times New Roman" w:eastAsia="Calibri" w:hAnsi="Times New Roman" w:cs="Times New Roman"/>
          <w:sz w:val="24"/>
          <w:szCs w:val="24"/>
          <w:lang w:eastAsia="ar-SA"/>
        </w:rPr>
        <w:tab/>
      </w:r>
      <w:r w:rsidRPr="0093337E">
        <w:rPr>
          <w:rFonts w:ascii="Times New Roman" w:eastAsia="Calibri" w:hAnsi="Times New Roman" w:cs="Times New Roman"/>
          <w:i/>
          <w:sz w:val="24"/>
          <w:szCs w:val="24"/>
          <w:lang w:eastAsia="ar-SA"/>
        </w:rPr>
        <w:tab/>
      </w:r>
      <w:r w:rsidRPr="0093337E">
        <w:rPr>
          <w:rFonts w:ascii="Times New Roman" w:eastAsia="Calibri" w:hAnsi="Times New Roman" w:cs="Times New Roman"/>
          <w:i/>
          <w:sz w:val="24"/>
          <w:szCs w:val="24"/>
        </w:rPr>
        <w:t>(pretendenta nosaukums)</w:t>
      </w:r>
    </w:p>
    <w:p w:rsidR="0093337E" w:rsidRPr="0093337E" w:rsidRDefault="0093337E" w:rsidP="00C6513F">
      <w:pPr>
        <w:spacing w:after="0" w:line="240" w:lineRule="auto"/>
        <w:rPr>
          <w:rFonts w:ascii="Times New Roman" w:eastAsia="Calibri" w:hAnsi="Times New Roman" w:cs="Times New Roman"/>
          <w:i/>
          <w:sz w:val="24"/>
          <w:szCs w:val="24"/>
        </w:rPr>
      </w:pPr>
      <w:r w:rsidRPr="0093337E">
        <w:rPr>
          <w:rFonts w:ascii="Times New Roman" w:eastAsia="Calibri" w:hAnsi="Times New Roman" w:cs="Times New Roman"/>
          <w:i/>
          <w:sz w:val="24"/>
          <w:szCs w:val="24"/>
        </w:rPr>
        <w:t>*</w:t>
      </w:r>
      <w:r w:rsidRPr="0093337E">
        <w:rPr>
          <w:rFonts w:ascii="Times New Roman" w:eastAsia="Times New Roman" w:hAnsi="Times New Roman" w:cs="Times New Roman"/>
          <w:bCs/>
          <w:sz w:val="24"/>
          <w:szCs w:val="24"/>
        </w:rPr>
        <w:t xml:space="preserve"> OBLIGĀTI aizpildāms lauks</w:t>
      </w:r>
    </w:p>
    <w:tbl>
      <w:tblPr>
        <w:tblStyle w:val="Reatabula"/>
        <w:tblpPr w:leftFromText="180" w:rightFromText="180" w:vertAnchor="text" w:horzAnchor="margin" w:tblpY="131"/>
        <w:tblW w:w="14680" w:type="dxa"/>
        <w:tblLayout w:type="fixed"/>
        <w:tblLook w:val="04A0" w:firstRow="1" w:lastRow="0" w:firstColumn="1" w:lastColumn="0" w:noHBand="0" w:noVBand="1"/>
      </w:tblPr>
      <w:tblGrid>
        <w:gridCol w:w="619"/>
        <w:gridCol w:w="2466"/>
        <w:gridCol w:w="2097"/>
        <w:gridCol w:w="1984"/>
        <w:gridCol w:w="1701"/>
        <w:gridCol w:w="2693"/>
        <w:gridCol w:w="3120"/>
      </w:tblGrid>
      <w:tr w:rsidR="00C6513F" w:rsidRPr="0093337E" w:rsidTr="0093337E">
        <w:trPr>
          <w:cantSplit/>
          <w:trHeight w:val="274"/>
        </w:trPr>
        <w:tc>
          <w:tcPr>
            <w:tcW w:w="619" w:type="dxa"/>
            <w:vMerge w:val="restart"/>
            <w:textDirection w:val="btLr"/>
          </w:tcPr>
          <w:p w:rsidR="00C6513F" w:rsidRPr="0093337E" w:rsidRDefault="00C6513F" w:rsidP="003F2BC1">
            <w:pPr>
              <w:tabs>
                <w:tab w:val="left" w:pos="915"/>
              </w:tabs>
              <w:suppressAutoHyphens/>
              <w:ind w:left="360"/>
              <w:jc w:val="center"/>
              <w:rPr>
                <w:b/>
                <w:bCs/>
                <w:sz w:val="24"/>
                <w:szCs w:val="24"/>
              </w:rPr>
            </w:pPr>
            <w:r w:rsidRPr="0093337E">
              <w:rPr>
                <w:b/>
                <w:bCs/>
                <w:sz w:val="24"/>
                <w:szCs w:val="24"/>
              </w:rPr>
              <w:t>Nr. p. k.</w:t>
            </w:r>
          </w:p>
        </w:tc>
        <w:tc>
          <w:tcPr>
            <w:tcW w:w="2466" w:type="dxa"/>
            <w:vMerge w:val="restart"/>
            <w:vAlign w:val="center"/>
          </w:tcPr>
          <w:p w:rsidR="00C6513F" w:rsidRPr="0093337E" w:rsidRDefault="00C6513F" w:rsidP="0093337E">
            <w:pPr>
              <w:tabs>
                <w:tab w:val="left" w:pos="915"/>
              </w:tabs>
              <w:suppressAutoHyphens/>
              <w:ind w:right="34"/>
              <w:jc w:val="center"/>
              <w:rPr>
                <w:b/>
                <w:bCs/>
                <w:sz w:val="24"/>
                <w:szCs w:val="24"/>
              </w:rPr>
            </w:pPr>
            <w:r w:rsidRPr="0093337E">
              <w:rPr>
                <w:b/>
                <w:bCs/>
                <w:sz w:val="24"/>
                <w:szCs w:val="24"/>
              </w:rPr>
              <w:t xml:space="preserve">Speciālista vārds, uzvārds, </w:t>
            </w:r>
            <w:r w:rsidR="0093337E">
              <w:rPr>
                <w:b/>
                <w:bCs/>
                <w:sz w:val="24"/>
                <w:szCs w:val="24"/>
              </w:rPr>
              <w:t>darbības joma</w:t>
            </w:r>
            <w:r w:rsidR="00354B65" w:rsidRPr="00354B65">
              <w:rPr>
                <w:bCs/>
                <w:sz w:val="24"/>
                <w:szCs w:val="24"/>
              </w:rPr>
              <w:t>*</w:t>
            </w:r>
          </w:p>
        </w:tc>
        <w:tc>
          <w:tcPr>
            <w:tcW w:w="2097" w:type="dxa"/>
            <w:vMerge w:val="restart"/>
            <w:vAlign w:val="center"/>
          </w:tcPr>
          <w:p w:rsidR="00C6513F" w:rsidRPr="0093337E" w:rsidRDefault="00C6513F" w:rsidP="003F2BC1">
            <w:pPr>
              <w:tabs>
                <w:tab w:val="left" w:pos="915"/>
              </w:tabs>
              <w:suppressAutoHyphens/>
              <w:jc w:val="center"/>
              <w:rPr>
                <w:bCs/>
                <w:sz w:val="24"/>
                <w:szCs w:val="24"/>
              </w:rPr>
            </w:pPr>
            <w:r w:rsidRPr="0093337E">
              <w:rPr>
                <w:b/>
                <w:bCs/>
                <w:sz w:val="24"/>
                <w:szCs w:val="24"/>
              </w:rPr>
              <w:t>Pasūtītāja nosaukums, Reģ.nr.</w:t>
            </w:r>
            <w:r w:rsidRPr="0093337E">
              <w:rPr>
                <w:bCs/>
                <w:sz w:val="24"/>
                <w:szCs w:val="24"/>
              </w:rPr>
              <w:t xml:space="preserve"> (iestādes nosaukums)*</w:t>
            </w:r>
          </w:p>
        </w:tc>
        <w:tc>
          <w:tcPr>
            <w:tcW w:w="1984" w:type="dxa"/>
            <w:vMerge w:val="restart"/>
            <w:vAlign w:val="center"/>
          </w:tcPr>
          <w:p w:rsidR="00C6513F" w:rsidRPr="0093337E" w:rsidRDefault="00C6513F" w:rsidP="003F2BC1">
            <w:pPr>
              <w:tabs>
                <w:tab w:val="left" w:pos="915"/>
              </w:tabs>
              <w:suppressAutoHyphens/>
              <w:jc w:val="center"/>
              <w:rPr>
                <w:bCs/>
                <w:sz w:val="24"/>
                <w:szCs w:val="24"/>
              </w:rPr>
            </w:pPr>
            <w:r w:rsidRPr="0093337E">
              <w:rPr>
                <w:bCs/>
                <w:sz w:val="24"/>
                <w:szCs w:val="24"/>
              </w:rPr>
              <w:t xml:space="preserve">Pasūtītāja </w:t>
            </w:r>
            <w:r w:rsidRPr="0093337E">
              <w:rPr>
                <w:b/>
                <w:bCs/>
                <w:sz w:val="24"/>
                <w:szCs w:val="24"/>
              </w:rPr>
              <w:t>kontaktpersona, tālruņa nr.</w:t>
            </w:r>
            <w:r w:rsidRPr="0093337E">
              <w:rPr>
                <w:bCs/>
                <w:sz w:val="24"/>
                <w:szCs w:val="24"/>
              </w:rPr>
              <w:t xml:space="preserve">, </w:t>
            </w:r>
            <w:r w:rsidRPr="0093337E">
              <w:rPr>
                <w:b/>
                <w:bCs/>
                <w:sz w:val="24"/>
                <w:szCs w:val="24"/>
              </w:rPr>
              <w:t>elektroniskā pasta adrese</w:t>
            </w:r>
            <w:r w:rsidRPr="0093337E">
              <w:rPr>
                <w:bCs/>
                <w:sz w:val="24"/>
                <w:szCs w:val="24"/>
              </w:rPr>
              <w:t>*</w:t>
            </w:r>
          </w:p>
        </w:tc>
        <w:tc>
          <w:tcPr>
            <w:tcW w:w="1701" w:type="dxa"/>
            <w:vMerge w:val="restart"/>
            <w:vAlign w:val="center"/>
          </w:tcPr>
          <w:p w:rsidR="00C6513F" w:rsidRPr="0093337E" w:rsidRDefault="00C6513F" w:rsidP="003F2BC1">
            <w:pPr>
              <w:tabs>
                <w:tab w:val="left" w:pos="915"/>
              </w:tabs>
              <w:suppressAutoHyphens/>
              <w:jc w:val="center"/>
              <w:rPr>
                <w:b/>
                <w:bCs/>
                <w:sz w:val="24"/>
                <w:szCs w:val="24"/>
              </w:rPr>
            </w:pPr>
            <w:r w:rsidRPr="0093337E">
              <w:rPr>
                <w:b/>
                <w:bCs/>
                <w:sz w:val="24"/>
                <w:szCs w:val="24"/>
              </w:rPr>
              <w:t>Darba izpildes termiņš (no - līdz)</w:t>
            </w:r>
            <w:r w:rsidRPr="0093337E">
              <w:rPr>
                <w:bCs/>
                <w:sz w:val="24"/>
                <w:szCs w:val="24"/>
              </w:rPr>
              <w:t>*</w:t>
            </w:r>
          </w:p>
        </w:tc>
        <w:tc>
          <w:tcPr>
            <w:tcW w:w="5813" w:type="dxa"/>
            <w:gridSpan w:val="2"/>
            <w:vAlign w:val="center"/>
          </w:tcPr>
          <w:p w:rsidR="00C6513F" w:rsidRPr="0093337E" w:rsidRDefault="00C6513F" w:rsidP="003F2BC1">
            <w:pPr>
              <w:tabs>
                <w:tab w:val="left" w:pos="915"/>
              </w:tabs>
              <w:suppressAutoHyphens/>
              <w:ind w:left="-66"/>
              <w:jc w:val="center"/>
              <w:rPr>
                <w:b/>
                <w:bCs/>
                <w:sz w:val="24"/>
                <w:szCs w:val="24"/>
              </w:rPr>
            </w:pPr>
            <w:r w:rsidRPr="0093337E">
              <w:rPr>
                <w:b/>
                <w:bCs/>
                <w:sz w:val="24"/>
                <w:szCs w:val="24"/>
              </w:rPr>
              <w:t>Informācija par pasūtījumu</w:t>
            </w:r>
          </w:p>
        </w:tc>
      </w:tr>
      <w:tr w:rsidR="00C6513F" w:rsidRPr="0093337E" w:rsidTr="008C0023">
        <w:trPr>
          <w:trHeight w:val="983"/>
        </w:trPr>
        <w:tc>
          <w:tcPr>
            <w:tcW w:w="619" w:type="dxa"/>
            <w:vMerge/>
          </w:tcPr>
          <w:p w:rsidR="00C6513F" w:rsidRPr="0093337E" w:rsidRDefault="00C6513F" w:rsidP="00C6513F">
            <w:pPr>
              <w:pStyle w:val="Sarakstarindkopa"/>
              <w:numPr>
                <w:ilvl w:val="0"/>
                <w:numId w:val="40"/>
              </w:numPr>
              <w:tabs>
                <w:tab w:val="left" w:pos="915"/>
              </w:tabs>
              <w:suppressAutoHyphens/>
              <w:jc w:val="center"/>
              <w:rPr>
                <w:bCs/>
                <w:sz w:val="24"/>
                <w:szCs w:val="24"/>
              </w:rPr>
            </w:pPr>
          </w:p>
        </w:tc>
        <w:tc>
          <w:tcPr>
            <w:tcW w:w="2466" w:type="dxa"/>
            <w:vMerge/>
            <w:vAlign w:val="center"/>
          </w:tcPr>
          <w:p w:rsidR="00C6513F" w:rsidRPr="0093337E" w:rsidRDefault="00C6513F" w:rsidP="003F2BC1">
            <w:pPr>
              <w:tabs>
                <w:tab w:val="left" w:pos="915"/>
              </w:tabs>
              <w:suppressAutoHyphens/>
              <w:ind w:left="360"/>
              <w:jc w:val="center"/>
              <w:rPr>
                <w:bCs/>
                <w:sz w:val="24"/>
                <w:szCs w:val="24"/>
              </w:rPr>
            </w:pPr>
          </w:p>
        </w:tc>
        <w:tc>
          <w:tcPr>
            <w:tcW w:w="2097" w:type="dxa"/>
            <w:vMerge/>
            <w:vAlign w:val="center"/>
          </w:tcPr>
          <w:p w:rsidR="00C6513F" w:rsidRPr="0093337E" w:rsidRDefault="00C6513F" w:rsidP="003F2BC1">
            <w:pPr>
              <w:tabs>
                <w:tab w:val="left" w:pos="915"/>
              </w:tabs>
              <w:suppressAutoHyphens/>
              <w:ind w:left="360"/>
              <w:jc w:val="center"/>
              <w:rPr>
                <w:bCs/>
                <w:sz w:val="24"/>
                <w:szCs w:val="24"/>
              </w:rPr>
            </w:pPr>
          </w:p>
        </w:tc>
        <w:tc>
          <w:tcPr>
            <w:tcW w:w="1984" w:type="dxa"/>
            <w:vMerge/>
            <w:vAlign w:val="center"/>
          </w:tcPr>
          <w:p w:rsidR="00C6513F" w:rsidRPr="0093337E" w:rsidRDefault="00C6513F" w:rsidP="003F2BC1">
            <w:pPr>
              <w:tabs>
                <w:tab w:val="left" w:pos="915"/>
              </w:tabs>
              <w:suppressAutoHyphens/>
              <w:ind w:left="360"/>
              <w:jc w:val="center"/>
              <w:rPr>
                <w:bCs/>
                <w:sz w:val="24"/>
                <w:szCs w:val="24"/>
              </w:rPr>
            </w:pPr>
          </w:p>
        </w:tc>
        <w:tc>
          <w:tcPr>
            <w:tcW w:w="1701" w:type="dxa"/>
            <w:vMerge/>
            <w:vAlign w:val="center"/>
          </w:tcPr>
          <w:p w:rsidR="00C6513F" w:rsidRPr="0093337E" w:rsidRDefault="00C6513F" w:rsidP="003F2BC1">
            <w:pPr>
              <w:tabs>
                <w:tab w:val="left" w:pos="915"/>
              </w:tabs>
              <w:suppressAutoHyphens/>
              <w:ind w:left="360"/>
              <w:jc w:val="center"/>
              <w:rPr>
                <w:bCs/>
                <w:sz w:val="24"/>
                <w:szCs w:val="24"/>
              </w:rPr>
            </w:pPr>
          </w:p>
        </w:tc>
        <w:tc>
          <w:tcPr>
            <w:tcW w:w="2693" w:type="dxa"/>
            <w:vAlign w:val="center"/>
          </w:tcPr>
          <w:p w:rsidR="00C6513F" w:rsidRPr="0093337E" w:rsidRDefault="00C6513F" w:rsidP="003F2BC1">
            <w:pPr>
              <w:tabs>
                <w:tab w:val="left" w:pos="915"/>
              </w:tabs>
              <w:suppressAutoHyphens/>
              <w:jc w:val="center"/>
              <w:rPr>
                <w:bCs/>
                <w:sz w:val="24"/>
                <w:szCs w:val="24"/>
              </w:rPr>
            </w:pPr>
            <w:r w:rsidRPr="0093337E">
              <w:rPr>
                <w:bCs/>
                <w:sz w:val="24"/>
                <w:szCs w:val="24"/>
              </w:rPr>
              <w:t>Pasūtījuma priekšmets*</w:t>
            </w:r>
          </w:p>
        </w:tc>
        <w:tc>
          <w:tcPr>
            <w:tcW w:w="3120" w:type="dxa"/>
            <w:vAlign w:val="center"/>
          </w:tcPr>
          <w:p w:rsidR="00C6513F" w:rsidRPr="0093337E" w:rsidRDefault="00C6513F" w:rsidP="003F2BC1">
            <w:pPr>
              <w:tabs>
                <w:tab w:val="left" w:pos="915"/>
              </w:tabs>
              <w:suppressAutoHyphens/>
              <w:jc w:val="center"/>
              <w:rPr>
                <w:bCs/>
                <w:sz w:val="24"/>
                <w:szCs w:val="24"/>
              </w:rPr>
            </w:pPr>
            <w:r w:rsidRPr="0093337E">
              <w:rPr>
                <w:bCs/>
                <w:sz w:val="24"/>
                <w:szCs w:val="24"/>
              </w:rPr>
              <w:t>Viena pasūtījuma ietvaros veiktās darbības</w:t>
            </w:r>
            <w:r w:rsidR="0093337E" w:rsidRPr="0093337E">
              <w:rPr>
                <w:bCs/>
                <w:sz w:val="24"/>
                <w:szCs w:val="24"/>
              </w:rPr>
              <w:t>*</w:t>
            </w:r>
          </w:p>
          <w:p w:rsidR="008C0023" w:rsidRDefault="0093337E" w:rsidP="009766F4">
            <w:pPr>
              <w:tabs>
                <w:tab w:val="left" w:pos="915"/>
              </w:tabs>
              <w:suppressAutoHyphens/>
              <w:jc w:val="both"/>
              <w:rPr>
                <w:sz w:val="24"/>
                <w:szCs w:val="24"/>
              </w:rPr>
            </w:pPr>
            <w:r w:rsidRPr="0093337E">
              <w:rPr>
                <w:bCs/>
                <w:sz w:val="24"/>
                <w:szCs w:val="24"/>
              </w:rPr>
              <w:t>(</w:t>
            </w:r>
            <w:r w:rsidR="009766F4">
              <w:rPr>
                <w:bCs/>
                <w:sz w:val="24"/>
                <w:szCs w:val="24"/>
                <w:u w:val="single"/>
              </w:rPr>
              <w:t xml:space="preserve">Projektu vadītājs </w:t>
            </w:r>
            <w:r w:rsidRPr="0093337E">
              <w:rPr>
                <w:bCs/>
                <w:sz w:val="24"/>
                <w:szCs w:val="24"/>
              </w:rPr>
              <w:t xml:space="preserve">- </w:t>
            </w:r>
            <w:r w:rsidR="009766F4">
              <w:t xml:space="preserve"> </w:t>
            </w:r>
            <w:r w:rsidR="009766F4" w:rsidRPr="009766F4">
              <w:rPr>
                <w:sz w:val="24"/>
                <w:szCs w:val="24"/>
              </w:rPr>
              <w:t xml:space="preserve">vadījis </w:t>
            </w:r>
            <w:r w:rsidR="008C0023">
              <w:rPr>
                <w:sz w:val="24"/>
                <w:szCs w:val="24"/>
              </w:rPr>
              <w:t>projektu</w:t>
            </w:r>
            <w:r w:rsidR="009766F4" w:rsidRPr="009766F4">
              <w:rPr>
                <w:sz w:val="24"/>
                <w:szCs w:val="24"/>
              </w:rPr>
              <w:t xml:space="preserve">, kas iekļauj šādus elementus: </w:t>
            </w:r>
            <w:r w:rsidR="008C0023">
              <w:t xml:space="preserve"> </w:t>
            </w:r>
            <w:r w:rsidR="008C0023" w:rsidRPr="008C0023">
              <w:rPr>
                <w:sz w:val="24"/>
                <w:szCs w:val="24"/>
              </w:rPr>
              <w:t xml:space="preserve">projekta tēla, devīzes, vienota vizuālā noformējuma koncepcijas izstrāde, publicitātes nodrošināšana </w:t>
            </w:r>
          </w:p>
          <w:p w:rsidR="00C6513F" w:rsidRPr="0093337E" w:rsidRDefault="00C6513F" w:rsidP="00244967">
            <w:pPr>
              <w:tabs>
                <w:tab w:val="left" w:pos="915"/>
              </w:tabs>
              <w:suppressAutoHyphens/>
              <w:jc w:val="both"/>
              <w:rPr>
                <w:bCs/>
                <w:sz w:val="24"/>
                <w:szCs w:val="24"/>
              </w:rPr>
            </w:pPr>
          </w:p>
        </w:tc>
      </w:tr>
      <w:tr w:rsidR="00C6513F" w:rsidRPr="0093337E" w:rsidTr="0093337E">
        <w:trPr>
          <w:trHeight w:val="426"/>
        </w:trPr>
        <w:tc>
          <w:tcPr>
            <w:tcW w:w="619" w:type="dxa"/>
          </w:tcPr>
          <w:p w:rsidR="00C6513F" w:rsidRPr="0093337E" w:rsidRDefault="00C6513F" w:rsidP="00C6513F">
            <w:pPr>
              <w:pStyle w:val="Sarakstarindkopa"/>
              <w:numPr>
                <w:ilvl w:val="0"/>
                <w:numId w:val="40"/>
              </w:numPr>
              <w:tabs>
                <w:tab w:val="left" w:pos="915"/>
              </w:tabs>
              <w:suppressAutoHyphens/>
              <w:jc w:val="center"/>
              <w:rPr>
                <w:bCs/>
                <w:sz w:val="24"/>
                <w:szCs w:val="24"/>
              </w:rPr>
            </w:pPr>
          </w:p>
        </w:tc>
        <w:tc>
          <w:tcPr>
            <w:tcW w:w="2466" w:type="dxa"/>
            <w:vMerge w:val="restart"/>
          </w:tcPr>
          <w:p w:rsidR="00C6513F" w:rsidRDefault="00C6513F" w:rsidP="003F2BC1">
            <w:pPr>
              <w:tabs>
                <w:tab w:val="left" w:pos="915"/>
              </w:tabs>
              <w:suppressAutoHyphens/>
              <w:ind w:left="360"/>
              <w:jc w:val="center"/>
              <w:rPr>
                <w:bCs/>
                <w:sz w:val="24"/>
                <w:szCs w:val="24"/>
              </w:rPr>
            </w:pPr>
            <w:r w:rsidRPr="0093337E">
              <w:rPr>
                <w:bCs/>
                <w:sz w:val="24"/>
                <w:szCs w:val="24"/>
              </w:rPr>
              <w:t>Projektu vadītājs</w:t>
            </w:r>
          </w:p>
          <w:p w:rsidR="0093337E" w:rsidRPr="0093337E" w:rsidRDefault="0093337E" w:rsidP="003F2BC1">
            <w:pPr>
              <w:tabs>
                <w:tab w:val="left" w:pos="915"/>
              </w:tabs>
              <w:suppressAutoHyphens/>
              <w:ind w:left="360"/>
              <w:jc w:val="center"/>
              <w:rPr>
                <w:bCs/>
                <w:i/>
                <w:sz w:val="24"/>
                <w:szCs w:val="24"/>
              </w:rPr>
            </w:pPr>
            <w:r w:rsidRPr="0093337E">
              <w:rPr>
                <w:bCs/>
                <w:i/>
                <w:sz w:val="24"/>
                <w:szCs w:val="24"/>
              </w:rPr>
              <w:t>(Vārds, uzvārds)</w:t>
            </w:r>
          </w:p>
        </w:tc>
        <w:tc>
          <w:tcPr>
            <w:tcW w:w="2097" w:type="dxa"/>
          </w:tcPr>
          <w:p w:rsidR="00C6513F" w:rsidRPr="0093337E" w:rsidRDefault="00C6513F" w:rsidP="003F2BC1">
            <w:pPr>
              <w:tabs>
                <w:tab w:val="left" w:pos="915"/>
              </w:tabs>
              <w:suppressAutoHyphens/>
              <w:ind w:left="360"/>
              <w:jc w:val="center"/>
              <w:rPr>
                <w:bCs/>
                <w:sz w:val="24"/>
                <w:szCs w:val="24"/>
              </w:rPr>
            </w:pPr>
          </w:p>
        </w:tc>
        <w:tc>
          <w:tcPr>
            <w:tcW w:w="1984" w:type="dxa"/>
          </w:tcPr>
          <w:p w:rsidR="00C6513F" w:rsidRPr="0093337E" w:rsidRDefault="00C6513F" w:rsidP="003F2BC1">
            <w:pPr>
              <w:tabs>
                <w:tab w:val="left" w:pos="915"/>
              </w:tabs>
              <w:suppressAutoHyphens/>
              <w:ind w:left="360"/>
              <w:jc w:val="center"/>
              <w:rPr>
                <w:bCs/>
                <w:sz w:val="24"/>
                <w:szCs w:val="24"/>
              </w:rPr>
            </w:pPr>
          </w:p>
        </w:tc>
        <w:tc>
          <w:tcPr>
            <w:tcW w:w="1701" w:type="dxa"/>
          </w:tcPr>
          <w:p w:rsidR="00C6513F" w:rsidRPr="0093337E" w:rsidRDefault="00C6513F" w:rsidP="003F2BC1">
            <w:pPr>
              <w:tabs>
                <w:tab w:val="left" w:pos="915"/>
              </w:tabs>
              <w:suppressAutoHyphens/>
              <w:ind w:left="360"/>
              <w:jc w:val="center"/>
              <w:rPr>
                <w:bCs/>
                <w:sz w:val="24"/>
                <w:szCs w:val="24"/>
              </w:rPr>
            </w:pPr>
          </w:p>
        </w:tc>
        <w:tc>
          <w:tcPr>
            <w:tcW w:w="2693" w:type="dxa"/>
          </w:tcPr>
          <w:p w:rsidR="00C6513F" w:rsidRPr="0093337E" w:rsidRDefault="00C6513F" w:rsidP="003F2BC1">
            <w:pPr>
              <w:tabs>
                <w:tab w:val="left" w:pos="915"/>
              </w:tabs>
              <w:suppressAutoHyphens/>
              <w:ind w:left="360"/>
              <w:jc w:val="center"/>
              <w:rPr>
                <w:bCs/>
                <w:sz w:val="24"/>
                <w:szCs w:val="24"/>
              </w:rPr>
            </w:pPr>
          </w:p>
        </w:tc>
        <w:tc>
          <w:tcPr>
            <w:tcW w:w="3120" w:type="dxa"/>
          </w:tcPr>
          <w:p w:rsidR="00C6513F" w:rsidRPr="0093337E" w:rsidRDefault="00C6513F" w:rsidP="003F2BC1">
            <w:pPr>
              <w:tabs>
                <w:tab w:val="left" w:pos="915"/>
              </w:tabs>
              <w:suppressAutoHyphens/>
              <w:ind w:left="360"/>
              <w:jc w:val="center"/>
              <w:rPr>
                <w:bCs/>
                <w:sz w:val="24"/>
                <w:szCs w:val="24"/>
              </w:rPr>
            </w:pPr>
          </w:p>
        </w:tc>
      </w:tr>
      <w:tr w:rsidR="00C6513F" w:rsidRPr="0093337E" w:rsidTr="0093337E">
        <w:trPr>
          <w:trHeight w:val="426"/>
        </w:trPr>
        <w:tc>
          <w:tcPr>
            <w:tcW w:w="619" w:type="dxa"/>
          </w:tcPr>
          <w:p w:rsidR="00C6513F" w:rsidRPr="0093337E" w:rsidRDefault="00C6513F" w:rsidP="00C6513F">
            <w:pPr>
              <w:pStyle w:val="Sarakstarindkopa"/>
              <w:numPr>
                <w:ilvl w:val="0"/>
                <w:numId w:val="40"/>
              </w:numPr>
              <w:tabs>
                <w:tab w:val="left" w:pos="915"/>
              </w:tabs>
              <w:suppressAutoHyphens/>
              <w:jc w:val="center"/>
              <w:rPr>
                <w:bCs/>
                <w:sz w:val="24"/>
                <w:szCs w:val="24"/>
              </w:rPr>
            </w:pPr>
          </w:p>
        </w:tc>
        <w:tc>
          <w:tcPr>
            <w:tcW w:w="2466" w:type="dxa"/>
            <w:vMerge/>
          </w:tcPr>
          <w:p w:rsidR="00C6513F" w:rsidRPr="0093337E" w:rsidRDefault="00C6513F" w:rsidP="003F2BC1">
            <w:pPr>
              <w:tabs>
                <w:tab w:val="left" w:pos="915"/>
              </w:tabs>
              <w:suppressAutoHyphens/>
              <w:ind w:left="360"/>
              <w:jc w:val="center"/>
              <w:rPr>
                <w:bCs/>
                <w:sz w:val="24"/>
                <w:szCs w:val="24"/>
              </w:rPr>
            </w:pPr>
          </w:p>
        </w:tc>
        <w:tc>
          <w:tcPr>
            <w:tcW w:w="2097" w:type="dxa"/>
          </w:tcPr>
          <w:p w:rsidR="00C6513F" w:rsidRPr="0093337E" w:rsidRDefault="00C6513F" w:rsidP="003F2BC1">
            <w:pPr>
              <w:tabs>
                <w:tab w:val="left" w:pos="915"/>
              </w:tabs>
              <w:suppressAutoHyphens/>
              <w:ind w:left="360"/>
              <w:jc w:val="center"/>
              <w:rPr>
                <w:bCs/>
                <w:sz w:val="24"/>
                <w:szCs w:val="24"/>
              </w:rPr>
            </w:pPr>
          </w:p>
        </w:tc>
        <w:tc>
          <w:tcPr>
            <w:tcW w:w="1984" w:type="dxa"/>
          </w:tcPr>
          <w:p w:rsidR="00C6513F" w:rsidRPr="0093337E" w:rsidRDefault="00C6513F" w:rsidP="003F2BC1">
            <w:pPr>
              <w:tabs>
                <w:tab w:val="left" w:pos="915"/>
              </w:tabs>
              <w:suppressAutoHyphens/>
              <w:ind w:left="360"/>
              <w:jc w:val="center"/>
              <w:rPr>
                <w:bCs/>
                <w:sz w:val="24"/>
                <w:szCs w:val="24"/>
              </w:rPr>
            </w:pPr>
          </w:p>
        </w:tc>
        <w:tc>
          <w:tcPr>
            <w:tcW w:w="1701" w:type="dxa"/>
          </w:tcPr>
          <w:p w:rsidR="00C6513F" w:rsidRPr="0093337E" w:rsidRDefault="00C6513F" w:rsidP="003F2BC1">
            <w:pPr>
              <w:tabs>
                <w:tab w:val="left" w:pos="915"/>
              </w:tabs>
              <w:suppressAutoHyphens/>
              <w:ind w:left="360"/>
              <w:jc w:val="center"/>
              <w:rPr>
                <w:bCs/>
                <w:sz w:val="24"/>
                <w:szCs w:val="24"/>
              </w:rPr>
            </w:pPr>
          </w:p>
        </w:tc>
        <w:tc>
          <w:tcPr>
            <w:tcW w:w="2693" w:type="dxa"/>
          </w:tcPr>
          <w:p w:rsidR="00C6513F" w:rsidRPr="0093337E" w:rsidRDefault="00C6513F" w:rsidP="003F2BC1">
            <w:pPr>
              <w:tabs>
                <w:tab w:val="left" w:pos="915"/>
              </w:tabs>
              <w:suppressAutoHyphens/>
              <w:ind w:left="360"/>
              <w:jc w:val="center"/>
              <w:rPr>
                <w:bCs/>
                <w:sz w:val="24"/>
                <w:szCs w:val="24"/>
              </w:rPr>
            </w:pPr>
          </w:p>
        </w:tc>
        <w:tc>
          <w:tcPr>
            <w:tcW w:w="3120" w:type="dxa"/>
          </w:tcPr>
          <w:p w:rsidR="00C6513F" w:rsidRPr="0093337E" w:rsidRDefault="00C6513F" w:rsidP="003F2BC1">
            <w:pPr>
              <w:tabs>
                <w:tab w:val="left" w:pos="915"/>
              </w:tabs>
              <w:suppressAutoHyphens/>
              <w:ind w:left="360"/>
              <w:jc w:val="center"/>
              <w:rPr>
                <w:bCs/>
                <w:sz w:val="24"/>
                <w:szCs w:val="24"/>
              </w:rPr>
            </w:pPr>
          </w:p>
        </w:tc>
      </w:tr>
      <w:tr w:rsidR="00C6513F" w:rsidRPr="0093337E" w:rsidTr="0093337E">
        <w:trPr>
          <w:trHeight w:val="426"/>
        </w:trPr>
        <w:tc>
          <w:tcPr>
            <w:tcW w:w="619" w:type="dxa"/>
            <w:tcBorders>
              <w:bottom w:val="single" w:sz="4" w:space="0" w:color="auto"/>
            </w:tcBorders>
          </w:tcPr>
          <w:p w:rsidR="00C6513F" w:rsidRPr="0093337E" w:rsidRDefault="00C6513F" w:rsidP="003F2BC1">
            <w:pPr>
              <w:tabs>
                <w:tab w:val="left" w:pos="596"/>
              </w:tabs>
              <w:suppressAutoHyphens/>
              <w:rPr>
                <w:bCs/>
                <w:sz w:val="24"/>
                <w:szCs w:val="24"/>
              </w:rPr>
            </w:pPr>
            <w:r w:rsidRPr="0093337E">
              <w:rPr>
                <w:bCs/>
                <w:sz w:val="24"/>
                <w:szCs w:val="24"/>
              </w:rPr>
              <w:t>…</w:t>
            </w:r>
          </w:p>
        </w:tc>
        <w:tc>
          <w:tcPr>
            <w:tcW w:w="2466" w:type="dxa"/>
            <w:tcBorders>
              <w:bottom w:val="single" w:sz="4" w:space="0" w:color="auto"/>
            </w:tcBorders>
          </w:tcPr>
          <w:p w:rsidR="00C6513F" w:rsidRPr="0093337E" w:rsidRDefault="00C6513F" w:rsidP="003F2BC1">
            <w:pPr>
              <w:tabs>
                <w:tab w:val="left" w:pos="915"/>
              </w:tabs>
              <w:suppressAutoHyphens/>
              <w:ind w:left="360"/>
              <w:jc w:val="center"/>
              <w:rPr>
                <w:bCs/>
                <w:sz w:val="24"/>
                <w:szCs w:val="24"/>
              </w:rPr>
            </w:pPr>
          </w:p>
        </w:tc>
        <w:tc>
          <w:tcPr>
            <w:tcW w:w="2097" w:type="dxa"/>
            <w:tcBorders>
              <w:bottom w:val="single" w:sz="4" w:space="0" w:color="auto"/>
            </w:tcBorders>
          </w:tcPr>
          <w:p w:rsidR="00C6513F" w:rsidRPr="0093337E" w:rsidRDefault="00C6513F" w:rsidP="003F2BC1">
            <w:pPr>
              <w:tabs>
                <w:tab w:val="left" w:pos="915"/>
              </w:tabs>
              <w:suppressAutoHyphens/>
              <w:ind w:left="360"/>
              <w:jc w:val="center"/>
              <w:rPr>
                <w:bCs/>
                <w:sz w:val="24"/>
                <w:szCs w:val="24"/>
              </w:rPr>
            </w:pPr>
          </w:p>
        </w:tc>
        <w:tc>
          <w:tcPr>
            <w:tcW w:w="1984" w:type="dxa"/>
            <w:tcBorders>
              <w:bottom w:val="single" w:sz="4" w:space="0" w:color="auto"/>
            </w:tcBorders>
          </w:tcPr>
          <w:p w:rsidR="00C6513F" w:rsidRPr="0093337E" w:rsidRDefault="00C6513F" w:rsidP="003F2BC1">
            <w:pPr>
              <w:tabs>
                <w:tab w:val="left" w:pos="915"/>
              </w:tabs>
              <w:suppressAutoHyphens/>
              <w:ind w:left="360"/>
              <w:jc w:val="center"/>
              <w:rPr>
                <w:bCs/>
                <w:sz w:val="24"/>
                <w:szCs w:val="24"/>
              </w:rPr>
            </w:pPr>
          </w:p>
        </w:tc>
        <w:tc>
          <w:tcPr>
            <w:tcW w:w="1701" w:type="dxa"/>
            <w:tcBorders>
              <w:bottom w:val="single" w:sz="4" w:space="0" w:color="auto"/>
            </w:tcBorders>
          </w:tcPr>
          <w:p w:rsidR="00C6513F" w:rsidRPr="0093337E" w:rsidRDefault="00C6513F" w:rsidP="003F2BC1">
            <w:pPr>
              <w:tabs>
                <w:tab w:val="left" w:pos="915"/>
              </w:tabs>
              <w:suppressAutoHyphens/>
              <w:ind w:left="360"/>
              <w:jc w:val="center"/>
              <w:rPr>
                <w:bCs/>
                <w:sz w:val="24"/>
                <w:szCs w:val="24"/>
              </w:rPr>
            </w:pPr>
          </w:p>
        </w:tc>
        <w:tc>
          <w:tcPr>
            <w:tcW w:w="2693" w:type="dxa"/>
            <w:tcBorders>
              <w:bottom w:val="single" w:sz="4" w:space="0" w:color="auto"/>
            </w:tcBorders>
          </w:tcPr>
          <w:p w:rsidR="00C6513F" w:rsidRPr="0093337E" w:rsidRDefault="00C6513F" w:rsidP="003F2BC1">
            <w:pPr>
              <w:tabs>
                <w:tab w:val="left" w:pos="915"/>
              </w:tabs>
              <w:suppressAutoHyphens/>
              <w:ind w:left="360"/>
              <w:jc w:val="center"/>
              <w:rPr>
                <w:bCs/>
                <w:sz w:val="24"/>
                <w:szCs w:val="24"/>
              </w:rPr>
            </w:pPr>
          </w:p>
        </w:tc>
        <w:tc>
          <w:tcPr>
            <w:tcW w:w="3120" w:type="dxa"/>
            <w:tcBorders>
              <w:bottom w:val="single" w:sz="4" w:space="0" w:color="auto"/>
            </w:tcBorders>
          </w:tcPr>
          <w:p w:rsidR="00C6513F" w:rsidRPr="0093337E" w:rsidRDefault="00C6513F" w:rsidP="003F2BC1">
            <w:pPr>
              <w:tabs>
                <w:tab w:val="left" w:pos="915"/>
              </w:tabs>
              <w:suppressAutoHyphens/>
              <w:ind w:left="360"/>
              <w:jc w:val="center"/>
              <w:rPr>
                <w:bCs/>
                <w:sz w:val="24"/>
                <w:szCs w:val="24"/>
              </w:rPr>
            </w:pPr>
          </w:p>
        </w:tc>
      </w:tr>
    </w:tbl>
    <w:p w:rsidR="0093337E" w:rsidRDefault="00590EBF" w:rsidP="00C954C6">
      <w:pPr>
        <w:pStyle w:val="Sarakstarindkopa"/>
        <w:spacing w:after="0" w:line="240" w:lineRule="auto"/>
        <w:ind w:left="0"/>
        <w:jc w:val="both"/>
        <w:rPr>
          <w:rFonts w:ascii="Times New Roman" w:eastAsia="Times New Roman" w:hAnsi="Times New Roman" w:cs="Times New Roman"/>
          <w:i/>
          <w:sz w:val="24"/>
          <w:szCs w:val="24"/>
          <w:lang w:eastAsia="lv-LV"/>
        </w:rPr>
      </w:pPr>
      <w:r w:rsidRPr="00590EBF">
        <w:rPr>
          <w:rFonts w:ascii="Times New Roman" w:eastAsia="Times New Roman" w:hAnsi="Times New Roman" w:cs="Times New Roman"/>
          <w:b/>
          <w:sz w:val="24"/>
          <w:szCs w:val="24"/>
          <w:lang w:eastAsia="lv-LV"/>
        </w:rPr>
        <w:t>PIEZĪME:</w:t>
      </w:r>
      <w:r>
        <w:rPr>
          <w:rFonts w:ascii="Times New Roman" w:eastAsia="Times New Roman" w:hAnsi="Times New Roman" w:cs="Times New Roman"/>
          <w:sz w:val="24"/>
          <w:szCs w:val="24"/>
          <w:lang w:eastAsia="lv-LV"/>
        </w:rPr>
        <w:t xml:space="preserve"> Pretendents tabulā norādītās inform</w:t>
      </w:r>
      <w:r w:rsidR="001F6772">
        <w:rPr>
          <w:rFonts w:ascii="Times New Roman" w:eastAsia="Times New Roman" w:hAnsi="Times New Roman" w:cs="Times New Roman"/>
          <w:sz w:val="24"/>
          <w:szCs w:val="24"/>
          <w:lang w:eastAsia="lv-LV"/>
        </w:rPr>
        <w:t xml:space="preserve">ācijas apstiprināšanai iesniedz </w:t>
      </w:r>
      <w:r w:rsidR="001F6772">
        <w:rPr>
          <w:rFonts w:ascii="Times New Roman" w:eastAsia="Times New Roman" w:hAnsi="Times New Roman" w:cs="Times New Roman"/>
          <w:bCs/>
          <w:sz w:val="24"/>
          <w:szCs w:val="24"/>
          <w:lang w:eastAsia="lv-LV"/>
        </w:rPr>
        <w:t>apliecinošus dokumentus</w:t>
      </w:r>
      <w:r w:rsidRPr="00590EBF">
        <w:rPr>
          <w:rFonts w:ascii="Times New Roman" w:eastAsia="Times New Roman" w:hAnsi="Times New Roman" w:cs="Times New Roman"/>
          <w:bCs/>
          <w:sz w:val="24"/>
          <w:szCs w:val="24"/>
          <w:lang w:eastAsia="lv-LV"/>
        </w:rPr>
        <w:t>,</w:t>
      </w:r>
      <w:r w:rsidRPr="00590EBF">
        <w:rPr>
          <w:rFonts w:ascii="Times New Roman" w:eastAsia="Times New Roman" w:hAnsi="Times New Roman" w:cs="Times New Roman"/>
          <w:b/>
          <w:bCs/>
          <w:sz w:val="24"/>
          <w:szCs w:val="24"/>
          <w:lang w:eastAsia="lv-LV"/>
        </w:rPr>
        <w:t xml:space="preserve"> pasūtītāja atsauksmes</w:t>
      </w:r>
      <w:r w:rsidRPr="00590EBF">
        <w:rPr>
          <w:rFonts w:ascii="Times New Roman" w:eastAsia="Times New Roman" w:hAnsi="Times New Roman" w:cs="Times New Roman"/>
          <w:bCs/>
          <w:sz w:val="24"/>
          <w:szCs w:val="24"/>
          <w:lang w:eastAsia="lv-LV"/>
        </w:rPr>
        <w:t xml:space="preserve"> ar </w:t>
      </w:r>
      <w:r w:rsidR="00C954C6">
        <w:rPr>
          <w:rFonts w:ascii="Times New Roman" w:eastAsia="Times New Roman" w:hAnsi="Times New Roman" w:cs="Times New Roman"/>
          <w:bCs/>
          <w:sz w:val="24"/>
          <w:szCs w:val="24"/>
          <w:lang w:eastAsia="lv-LV"/>
        </w:rPr>
        <w:t xml:space="preserve">norādītiem </w:t>
      </w:r>
      <w:r w:rsidRPr="00590EBF">
        <w:rPr>
          <w:rFonts w:ascii="Times New Roman" w:eastAsia="Times New Roman" w:hAnsi="Times New Roman" w:cs="Times New Roman"/>
          <w:bCs/>
          <w:sz w:val="24"/>
          <w:szCs w:val="24"/>
          <w:lang w:eastAsia="lv-LV"/>
        </w:rPr>
        <w:t xml:space="preserve">konkrētiem izpildes termiņiem, veiktajiem darbiem, attaisnojuma dokumenti vai citi dokumenti. </w:t>
      </w:r>
      <w:r w:rsidRPr="00590EBF">
        <w:rPr>
          <w:rFonts w:ascii="Times New Roman" w:eastAsia="Times New Roman" w:hAnsi="Times New Roman" w:cs="Times New Roman"/>
          <w:bCs/>
          <w:i/>
          <w:sz w:val="24"/>
          <w:szCs w:val="24"/>
          <w:lang w:eastAsia="lv-LV"/>
        </w:rPr>
        <w:t xml:space="preserve">Ja iesniegtajā dokumentā ir norādīts speciālista </w:t>
      </w:r>
      <w:r w:rsidRPr="00590EBF">
        <w:rPr>
          <w:rFonts w:ascii="Times New Roman" w:eastAsia="Times New Roman" w:hAnsi="Times New Roman" w:cs="Times New Roman"/>
          <w:bCs/>
          <w:i/>
          <w:sz w:val="24"/>
          <w:szCs w:val="24"/>
          <w:lang w:eastAsia="lv-LV"/>
        </w:rPr>
        <w:lastRenderedPageBreak/>
        <w:t xml:space="preserve">pārstāvētais uzņēmums, </w:t>
      </w:r>
      <w:r w:rsidRPr="00590EBF">
        <w:rPr>
          <w:rFonts w:ascii="Times New Roman" w:eastAsia="Times New Roman" w:hAnsi="Times New Roman" w:cs="Times New Roman"/>
          <w:bCs/>
          <w:i/>
          <w:sz w:val="24"/>
          <w:szCs w:val="24"/>
          <w:u w:val="single"/>
          <w:lang w:eastAsia="lv-LV"/>
        </w:rPr>
        <w:t>bet nav minēts pats speciālists, Pretendents iesniedz apliecinājumu,</w:t>
      </w:r>
      <w:r w:rsidRPr="00590EBF">
        <w:rPr>
          <w:rFonts w:ascii="Times New Roman" w:eastAsia="Times New Roman" w:hAnsi="Times New Roman" w:cs="Times New Roman"/>
          <w:bCs/>
          <w:i/>
          <w:sz w:val="24"/>
          <w:szCs w:val="24"/>
          <w:lang w:eastAsia="lv-LV"/>
        </w:rPr>
        <w:t xml:space="preserve"> ka norādītā līgum</w:t>
      </w:r>
      <w:r w:rsidR="00B86850">
        <w:rPr>
          <w:rFonts w:ascii="Times New Roman" w:eastAsia="Times New Roman" w:hAnsi="Times New Roman" w:cs="Times New Roman"/>
          <w:bCs/>
          <w:i/>
          <w:sz w:val="24"/>
          <w:szCs w:val="24"/>
          <w:lang w:eastAsia="lv-LV"/>
        </w:rPr>
        <w:t xml:space="preserve">a izpildē </w:t>
      </w:r>
      <w:r w:rsidR="008A6394" w:rsidRPr="008A6394">
        <w:rPr>
          <w:rFonts w:ascii="Times New Roman" w:eastAsia="Times New Roman" w:hAnsi="Times New Roman" w:cs="Times New Roman"/>
          <w:bCs/>
          <w:i/>
          <w:sz w:val="24"/>
          <w:szCs w:val="24"/>
          <w:lang w:eastAsia="lv-LV"/>
        </w:rPr>
        <w:t>vadījis reklāmas un publicitātes projektu, kas iekļauj šādus elementus: projekta koncepcija, radošais risinājums un publicitātes nodrošinājums.</w:t>
      </w:r>
    </w:p>
    <w:p w:rsidR="001F6772" w:rsidRPr="001F6772" w:rsidRDefault="001F6772" w:rsidP="001F6772">
      <w:pPr>
        <w:pStyle w:val="Sarakstarindkopa"/>
        <w:spacing w:after="0" w:line="240" w:lineRule="auto"/>
        <w:ind w:left="567"/>
        <w:rPr>
          <w:rFonts w:ascii="Times New Roman" w:eastAsia="Times New Roman" w:hAnsi="Times New Roman" w:cs="Times New Roman"/>
          <w:bCs/>
          <w:i/>
          <w:sz w:val="24"/>
          <w:szCs w:val="24"/>
          <w:lang w:eastAsia="lv-LV"/>
        </w:rPr>
      </w:pPr>
      <w:r>
        <w:rPr>
          <w:rFonts w:ascii="Times New Roman" w:eastAsia="Times New Roman" w:hAnsi="Times New Roman" w:cs="Times New Roman"/>
          <w:i/>
          <w:sz w:val="24"/>
          <w:szCs w:val="24"/>
          <w:lang w:eastAsia="lv-LV"/>
        </w:rPr>
        <w:t>__________</w:t>
      </w:r>
      <w:r>
        <w:rPr>
          <w:rFonts w:ascii="Times New Roman" w:eastAsia="Times New Roman" w:hAnsi="Times New Roman" w:cs="Times New Roman"/>
          <w:i/>
          <w:sz w:val="24"/>
          <w:szCs w:val="24"/>
          <w:lang w:eastAsia="lv-LV"/>
        </w:rPr>
        <w:tab/>
      </w:r>
      <w:r>
        <w:rPr>
          <w:rFonts w:ascii="Times New Roman" w:eastAsia="Times New Roman" w:hAnsi="Times New Roman" w:cs="Times New Roman"/>
          <w:i/>
          <w:sz w:val="24"/>
          <w:szCs w:val="24"/>
          <w:lang w:eastAsia="lv-LV"/>
        </w:rPr>
        <w:tab/>
      </w:r>
      <w:r>
        <w:rPr>
          <w:rFonts w:ascii="Times New Roman" w:eastAsia="Times New Roman" w:hAnsi="Times New Roman" w:cs="Times New Roman"/>
          <w:i/>
          <w:sz w:val="24"/>
          <w:szCs w:val="24"/>
          <w:lang w:eastAsia="lv-LV"/>
        </w:rPr>
        <w:tab/>
      </w:r>
      <w:r>
        <w:rPr>
          <w:rFonts w:ascii="Times New Roman" w:eastAsia="Times New Roman" w:hAnsi="Times New Roman" w:cs="Times New Roman"/>
          <w:i/>
          <w:sz w:val="24"/>
          <w:szCs w:val="24"/>
          <w:lang w:eastAsia="lv-LV"/>
        </w:rPr>
        <w:tab/>
      </w:r>
      <w:r>
        <w:rPr>
          <w:rFonts w:ascii="Times New Roman" w:eastAsia="Times New Roman" w:hAnsi="Times New Roman" w:cs="Times New Roman"/>
          <w:i/>
          <w:sz w:val="24"/>
          <w:szCs w:val="24"/>
          <w:lang w:eastAsia="lv-LV"/>
        </w:rPr>
        <w:tab/>
      </w:r>
      <w:r>
        <w:rPr>
          <w:rFonts w:ascii="Times New Roman" w:eastAsia="Times New Roman" w:hAnsi="Times New Roman" w:cs="Times New Roman"/>
          <w:i/>
          <w:sz w:val="24"/>
          <w:szCs w:val="24"/>
          <w:lang w:eastAsia="lv-LV"/>
        </w:rPr>
        <w:tab/>
        <w:t>_______________________</w:t>
      </w:r>
    </w:p>
    <w:p w:rsidR="0093337E" w:rsidRPr="0093337E" w:rsidRDefault="00C954C6" w:rsidP="0093337E">
      <w:pPr>
        <w:tabs>
          <w:tab w:val="left" w:pos="5812"/>
        </w:tab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(paraksts)</w:t>
      </w:r>
      <w:r>
        <w:rPr>
          <w:rStyle w:val="Vresatsauce"/>
          <w:rFonts w:ascii="Times New Roman" w:eastAsia="Calibri" w:hAnsi="Times New Roman" w:cs="Times New Roman"/>
          <w:sz w:val="24"/>
          <w:szCs w:val="24"/>
        </w:rPr>
        <w:footnoteReference w:id="1"/>
      </w:r>
      <w:r w:rsidR="0093337E" w:rsidRPr="0093337E">
        <w:rPr>
          <w:rFonts w:ascii="Times New Roman" w:eastAsia="Calibri" w:hAnsi="Times New Roman" w:cs="Times New Roman"/>
          <w:sz w:val="24"/>
          <w:szCs w:val="24"/>
        </w:rPr>
        <w:tab/>
        <w:t xml:space="preserve">   (</w:t>
      </w:r>
      <w:r w:rsidR="00E12A49">
        <w:rPr>
          <w:rFonts w:ascii="Times New Roman" w:eastAsia="Calibri" w:hAnsi="Times New Roman" w:cs="Times New Roman"/>
          <w:sz w:val="24"/>
          <w:szCs w:val="24"/>
        </w:rPr>
        <w:t>vārds, uzvārds, amats</w:t>
      </w:r>
      <w:r w:rsidR="0093337E" w:rsidRPr="0093337E">
        <w:rPr>
          <w:rFonts w:ascii="Times New Roman" w:eastAsia="Calibri" w:hAnsi="Times New Roman" w:cs="Times New Roman"/>
          <w:sz w:val="24"/>
          <w:szCs w:val="24"/>
        </w:rPr>
        <w:t>)</w:t>
      </w:r>
    </w:p>
    <w:p w:rsidR="0093337E" w:rsidRPr="0093337E" w:rsidRDefault="0093337E" w:rsidP="0093337E">
      <w:pPr>
        <w:jc w:val="both"/>
        <w:rPr>
          <w:rFonts w:ascii="Times New Roman" w:eastAsia="Calibri" w:hAnsi="Times New Roman" w:cs="Times New Roman"/>
          <w:sz w:val="24"/>
          <w:szCs w:val="24"/>
        </w:rPr>
      </w:pPr>
    </w:p>
    <w:p w:rsidR="0093337E" w:rsidRDefault="0093337E" w:rsidP="0093337E"/>
    <w:p w:rsidR="004B2501" w:rsidRPr="00210B29" w:rsidRDefault="004B2501" w:rsidP="00AF600B">
      <w:pPr>
        <w:tabs>
          <w:tab w:val="left" w:pos="720"/>
          <w:tab w:val="left" w:pos="5090"/>
        </w:tabs>
        <w:jc w:val="both"/>
        <w:rPr>
          <w:rFonts w:ascii="Times New Roman" w:hAnsi="Times New Roman" w:cs="Times New Roman"/>
          <w:color w:val="000000" w:themeColor="text1"/>
          <w:sz w:val="24"/>
          <w:szCs w:val="24"/>
        </w:rPr>
      </w:pPr>
    </w:p>
    <w:sectPr w:rsidR="004B2501" w:rsidRPr="00210B29" w:rsidSect="0093337E">
      <w:footerReference w:type="default" r:id="rId8"/>
      <w:pgSz w:w="16838" w:h="11906" w:orient="landscape"/>
      <w:pgMar w:top="1134" w:right="1134" w:bottom="1701" w:left="1134" w:header="709" w:footer="459" w:gutter="0"/>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836BB3" w16cid:durableId="20DACEE8"/>
  <w16cid:commentId w16cid:paraId="17EBA846" w16cid:durableId="20DAD27E"/>
  <w16cid:commentId w16cid:paraId="12D7FAE2" w16cid:durableId="20DAD060"/>
  <w16cid:commentId w16cid:paraId="2848C911" w16cid:durableId="20DAD233"/>
  <w16cid:commentId w16cid:paraId="2519DABE" w16cid:durableId="20DAD9AC"/>
  <w16cid:commentId w16cid:paraId="3201F222" w16cid:durableId="20DADA4A"/>
  <w16cid:commentId w16cid:paraId="06F0594B" w16cid:durableId="20DAE5C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7E7" w:rsidRDefault="002937E7" w:rsidP="009743CB">
      <w:pPr>
        <w:spacing w:after="0" w:line="240" w:lineRule="auto"/>
      </w:pPr>
      <w:r>
        <w:separator/>
      </w:r>
    </w:p>
  </w:endnote>
  <w:endnote w:type="continuationSeparator" w:id="0">
    <w:p w:rsidR="002937E7" w:rsidRDefault="002937E7" w:rsidP="0097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ヒラギノ角ゴ Pro W3">
    <w:altName w:val="Arial Unicode MS"/>
    <w:charset w:val="80"/>
    <w:family w:val="auto"/>
    <w:pitch w:val="variable"/>
    <w:sig w:usb0="00000000" w:usb1="7AC7FFFF" w:usb2="00000012" w:usb3="00000000" w:csb0="0002000D" w:csb1="00000000"/>
  </w:font>
  <w:font w:name="Andale Sans UI">
    <w:altName w:val="Times New Roman"/>
    <w:charset w:val="00"/>
    <w:family w:val="auto"/>
    <w:pitch w:val="variable"/>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51F" w:rsidRDefault="0093651F">
    <w:pPr>
      <w:pStyle w:val="Kjene"/>
      <w:jc w:val="center"/>
    </w:pPr>
  </w:p>
  <w:p w:rsidR="0093651F" w:rsidRPr="001F7948" w:rsidRDefault="0093651F" w:rsidP="008A7EBB">
    <w:pPr>
      <w:pStyle w:val="Kjene"/>
      <w:tabs>
        <w:tab w:val="clear" w:pos="4513"/>
        <w:tab w:val="left" w:pos="9026"/>
      </w:tabs>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7E7" w:rsidRDefault="002937E7" w:rsidP="009743CB">
      <w:pPr>
        <w:spacing w:after="0" w:line="240" w:lineRule="auto"/>
      </w:pPr>
      <w:r>
        <w:separator/>
      </w:r>
    </w:p>
  </w:footnote>
  <w:footnote w:type="continuationSeparator" w:id="0">
    <w:p w:rsidR="002937E7" w:rsidRDefault="002937E7" w:rsidP="009743CB">
      <w:pPr>
        <w:spacing w:after="0" w:line="240" w:lineRule="auto"/>
      </w:pPr>
      <w:r>
        <w:continuationSeparator/>
      </w:r>
    </w:p>
  </w:footnote>
  <w:footnote w:id="1">
    <w:p w:rsidR="00C954C6" w:rsidRPr="00C954C6" w:rsidRDefault="00C954C6" w:rsidP="00C954C6">
      <w:pPr>
        <w:jc w:val="both"/>
        <w:rPr>
          <w:rFonts w:ascii="Times New Roman" w:eastAsia="Calibri" w:hAnsi="Times New Roman" w:cs="Times New Roman"/>
        </w:rPr>
      </w:pPr>
      <w:r>
        <w:rPr>
          <w:rStyle w:val="Vresatsauce"/>
        </w:rPr>
        <w:footnoteRef/>
      </w:r>
      <w:r>
        <w:t xml:space="preserve"> </w:t>
      </w:r>
      <w:r w:rsidRPr="00C954C6">
        <w:rPr>
          <w:rFonts w:ascii="Times New Roman" w:hAnsi="Times New Roman" w:cs="Times New Roman"/>
          <w:i/>
        </w:rPr>
        <w:t>Ja Pretendents piedāvājuma dokumentus paraksta ar Elektronisko iepirkumu sistēmas (EIS) piedāvāto elektronisko parakstu vai ar drošu elektronisko parakstu un laika zīmogu, Pretendents to norāda attiecīgā dokumenta paraksta vietā. Piemēram, “amats, Vārds, Uzvārds, DOKUMENTS PARAKSTĪTS AR ELEKTRONISKO IEPIRKUMU SISTĒMAS PIEDĀVĀTO ELEKTRONISKO PARAKSTU</w:t>
      </w:r>
      <w:r w:rsidRPr="00C954C6">
        <w:rPr>
          <w:rFonts w:ascii="Times New Roman" w:eastAsia="Calibri" w:hAnsi="Times New Roman" w:cs="Times New Roman"/>
        </w:rPr>
        <w:t>.</w:t>
      </w:r>
    </w:p>
    <w:p w:rsidR="00C954C6" w:rsidRDefault="00C954C6">
      <w:pPr>
        <w:pStyle w:val="Vresteksts"/>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imes New Roman" w:eastAsia="Times New Roman" w:hAnsi="Times New Roman" w:cs="Times New Roman"/>
        <w:spacing w:val="2"/>
        <w:sz w:val="22"/>
        <w:szCs w:val="22"/>
        <w:lang w:eastAsia="en-US"/>
      </w:rPr>
    </w:lvl>
  </w:abstractNum>
  <w:abstractNum w:abstractNumId="1" w15:restartNumberingAfterBreak="0">
    <w:nsid w:val="00000003"/>
    <w:multiLevelType w:val="multilevel"/>
    <w:tmpl w:val="00000003"/>
    <w:name w:val="WW8Num4"/>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pacing w:val="2"/>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singleLevel"/>
    <w:tmpl w:val="00000004"/>
    <w:name w:val="WW8Num9"/>
    <w:lvl w:ilvl="0">
      <w:start w:val="3"/>
      <w:numFmt w:val="bullet"/>
      <w:lvlText w:val="-"/>
      <w:lvlJc w:val="left"/>
      <w:pPr>
        <w:tabs>
          <w:tab w:val="num" w:pos="720"/>
        </w:tabs>
        <w:ind w:left="720" w:hanging="360"/>
      </w:pPr>
      <w:rPr>
        <w:rFonts w:ascii="Times New Roman" w:hAnsi="Times New Roman" w:cs="Times New Roman"/>
      </w:rPr>
    </w:lvl>
  </w:abstractNum>
  <w:abstractNum w:abstractNumId="3" w15:restartNumberingAfterBreak="0">
    <w:nsid w:val="00000007"/>
    <w:multiLevelType w:val="singleLevel"/>
    <w:tmpl w:val="00000007"/>
    <w:name w:val="WW8Num14"/>
    <w:lvl w:ilvl="0">
      <w:start w:val="1"/>
      <w:numFmt w:val="decimal"/>
      <w:lvlText w:val="%1."/>
      <w:lvlJc w:val="left"/>
      <w:pPr>
        <w:tabs>
          <w:tab w:val="num" w:pos="0"/>
        </w:tabs>
        <w:ind w:left="720" w:hanging="360"/>
      </w:pPr>
      <w:rPr>
        <w:rFonts w:eastAsia="ヒラギノ角ゴ Pro W3"/>
        <w:sz w:val="22"/>
        <w:szCs w:val="22"/>
        <w:lang w:eastAsia="en-US"/>
      </w:rPr>
    </w:lvl>
  </w:abstractNum>
  <w:abstractNum w:abstractNumId="4" w15:restartNumberingAfterBreak="0">
    <w:nsid w:val="0000000A"/>
    <w:multiLevelType w:val="singleLevel"/>
    <w:tmpl w:val="0000000A"/>
    <w:name w:val="WW8Num20"/>
    <w:lvl w:ilvl="0">
      <w:start w:val="1"/>
      <w:numFmt w:val="decimal"/>
      <w:lvlText w:val="%1."/>
      <w:lvlJc w:val="left"/>
      <w:pPr>
        <w:tabs>
          <w:tab w:val="num" w:pos="0"/>
        </w:tabs>
        <w:ind w:left="755" w:hanging="360"/>
      </w:pPr>
      <w:rPr>
        <w:rFonts w:eastAsia="Andale Sans UI"/>
        <w:kern w:val="2"/>
        <w:sz w:val="22"/>
        <w:szCs w:val="22"/>
        <w:lang w:eastAsia="lv-LV" w:bidi="fa-IR"/>
      </w:rPr>
    </w:lvl>
  </w:abstractNum>
  <w:abstractNum w:abstractNumId="5" w15:restartNumberingAfterBreak="0">
    <w:nsid w:val="0000000C"/>
    <w:multiLevelType w:val="multilevel"/>
    <w:tmpl w:val="0000000C"/>
    <w:name w:val="WW8Num24"/>
    <w:lvl w:ilvl="0">
      <w:start w:val="1"/>
      <w:numFmt w:val="decimal"/>
      <w:suff w:val="space"/>
      <w:lvlText w:val="%1."/>
      <w:lvlJc w:val="left"/>
      <w:pPr>
        <w:tabs>
          <w:tab w:val="num" w:pos="0"/>
        </w:tabs>
        <w:ind w:left="450" w:hanging="360"/>
      </w:pPr>
      <w:rPr>
        <w:rFonts w:ascii="Times New Roman" w:hAnsi="Times New Roman" w:cs="Times New Roman" w:hint="default"/>
        <w:b/>
        <w:sz w:val="24"/>
        <w:szCs w:val="24"/>
      </w:rPr>
    </w:lvl>
    <w:lvl w:ilvl="1">
      <w:start w:val="1"/>
      <w:numFmt w:val="decimal"/>
      <w:suff w:val="space"/>
      <w:lvlText w:val="%1.%2."/>
      <w:lvlJc w:val="left"/>
      <w:pPr>
        <w:tabs>
          <w:tab w:val="num" w:pos="0"/>
        </w:tabs>
        <w:ind w:left="954" w:hanging="432"/>
      </w:pPr>
      <w:rPr>
        <w:rFonts w:ascii="Times New Roman" w:hAnsi="Times New Roman" w:cs="Times New Roman" w:hint="default"/>
        <w:b/>
        <w:i w:val="0"/>
        <w:sz w:val="24"/>
        <w:szCs w:val="24"/>
      </w:rPr>
    </w:lvl>
    <w:lvl w:ilvl="2">
      <w:start w:val="1"/>
      <w:numFmt w:val="decimal"/>
      <w:suff w:val="space"/>
      <w:lvlText w:val="%1.%2.%3."/>
      <w:lvlJc w:val="left"/>
      <w:pPr>
        <w:tabs>
          <w:tab w:val="num" w:pos="0"/>
        </w:tabs>
        <w:ind w:left="1314" w:hanging="504"/>
      </w:pPr>
      <w:rPr>
        <w:rFonts w:ascii="Times New Roman" w:hAnsi="Times New Roman" w:cs="Times New Roman" w:hint="default"/>
        <w:b/>
        <w:i w:val="0"/>
        <w:sz w:val="24"/>
        <w:szCs w:val="24"/>
      </w:rPr>
    </w:lvl>
    <w:lvl w:ilvl="3">
      <w:start w:val="1"/>
      <w:numFmt w:val="decimal"/>
      <w:lvlText w:val="%1.%2.%3.%4."/>
      <w:lvlJc w:val="left"/>
      <w:pPr>
        <w:tabs>
          <w:tab w:val="num" w:pos="1890"/>
        </w:tabs>
        <w:ind w:left="1818" w:hanging="648"/>
      </w:pPr>
      <w:rPr>
        <w:rFonts w:hint="default"/>
        <w:b/>
      </w:rPr>
    </w:lvl>
    <w:lvl w:ilvl="4">
      <w:start w:val="1"/>
      <w:numFmt w:val="decimal"/>
      <w:lvlText w:val="%1.%2.%3.%4.%5."/>
      <w:lvlJc w:val="left"/>
      <w:pPr>
        <w:tabs>
          <w:tab w:val="num" w:pos="2610"/>
        </w:tabs>
        <w:ind w:left="2322" w:hanging="792"/>
      </w:pPr>
      <w:rPr>
        <w:rFonts w:hint="default"/>
        <w:b/>
      </w:rPr>
    </w:lvl>
    <w:lvl w:ilvl="5">
      <w:start w:val="1"/>
      <w:numFmt w:val="decimal"/>
      <w:lvlText w:val="%1.%2.%3.%4.%5.%6."/>
      <w:lvlJc w:val="left"/>
      <w:pPr>
        <w:tabs>
          <w:tab w:val="num" w:pos="2970"/>
        </w:tabs>
        <w:ind w:left="2826" w:hanging="936"/>
      </w:pPr>
      <w:rPr>
        <w:rFonts w:hint="default"/>
      </w:rPr>
    </w:lvl>
    <w:lvl w:ilvl="6">
      <w:start w:val="1"/>
      <w:numFmt w:val="decimal"/>
      <w:lvlText w:val="%1.%2.%3.%4.%5.%6.%7."/>
      <w:lvlJc w:val="left"/>
      <w:pPr>
        <w:tabs>
          <w:tab w:val="num" w:pos="3690"/>
        </w:tabs>
        <w:ind w:left="3330" w:hanging="1080"/>
      </w:pPr>
      <w:rPr>
        <w:rFonts w:hint="default"/>
      </w:rPr>
    </w:lvl>
    <w:lvl w:ilvl="7">
      <w:start w:val="1"/>
      <w:numFmt w:val="decimal"/>
      <w:lvlText w:val="%1.%2.%3.%4.%5.%6.%7.%8."/>
      <w:lvlJc w:val="left"/>
      <w:pPr>
        <w:tabs>
          <w:tab w:val="num" w:pos="4050"/>
        </w:tabs>
        <w:ind w:left="3834" w:hanging="1224"/>
      </w:pPr>
      <w:rPr>
        <w:rFonts w:hint="default"/>
      </w:rPr>
    </w:lvl>
    <w:lvl w:ilvl="8">
      <w:start w:val="1"/>
      <w:numFmt w:val="decimal"/>
      <w:lvlText w:val="%1.%2.%3.%4.%5.%6.%7.%8.%9."/>
      <w:lvlJc w:val="left"/>
      <w:pPr>
        <w:tabs>
          <w:tab w:val="num" w:pos="4770"/>
        </w:tabs>
        <w:ind w:left="4410" w:hanging="1440"/>
      </w:pPr>
      <w:rPr>
        <w:rFonts w:hint="default"/>
      </w:rPr>
    </w:lvl>
  </w:abstractNum>
  <w:abstractNum w:abstractNumId="6" w15:restartNumberingAfterBreak="0">
    <w:nsid w:val="0000000D"/>
    <w:multiLevelType w:val="singleLevel"/>
    <w:tmpl w:val="0000000D"/>
    <w:name w:val="WW8Num26"/>
    <w:lvl w:ilvl="0">
      <w:start w:val="1"/>
      <w:numFmt w:val="decimal"/>
      <w:lvlText w:val="%1."/>
      <w:lvlJc w:val="left"/>
      <w:pPr>
        <w:tabs>
          <w:tab w:val="num" w:pos="0"/>
        </w:tabs>
        <w:ind w:left="1440" w:hanging="360"/>
      </w:pPr>
      <w:rPr>
        <w:spacing w:val="2"/>
        <w:sz w:val="22"/>
        <w:szCs w:val="22"/>
      </w:rPr>
    </w:lvl>
  </w:abstractNum>
  <w:abstractNum w:abstractNumId="7" w15:restartNumberingAfterBreak="0">
    <w:nsid w:val="07671EE2"/>
    <w:multiLevelType w:val="hybridMultilevel"/>
    <w:tmpl w:val="B3CAD78A"/>
    <w:lvl w:ilvl="0" w:tplc="2F50A0E4">
      <w:start w:val="1"/>
      <w:numFmt w:val="lowerLetter"/>
      <w:lvlText w:val="%1)"/>
      <w:lvlJc w:val="left"/>
      <w:pPr>
        <w:ind w:left="927" w:hanging="360"/>
      </w:pPr>
      <w:rPr>
        <w:rFonts w:ascii="Times New Roman" w:eastAsiaTheme="minorHAnsi" w:hAnsi="Times New Roman" w:cs="Times New Roman"/>
      </w:rPr>
    </w:lvl>
    <w:lvl w:ilvl="1" w:tplc="DDCC7DC4" w:tentative="1">
      <w:start w:val="1"/>
      <w:numFmt w:val="bullet"/>
      <w:lvlText w:val="o"/>
      <w:lvlJc w:val="left"/>
      <w:pPr>
        <w:ind w:left="2520" w:hanging="360"/>
      </w:pPr>
      <w:rPr>
        <w:rFonts w:ascii="Courier New" w:hAnsi="Courier New" w:cs="Courier New" w:hint="default"/>
      </w:rPr>
    </w:lvl>
    <w:lvl w:ilvl="2" w:tplc="5F4ED11C" w:tentative="1">
      <w:start w:val="1"/>
      <w:numFmt w:val="bullet"/>
      <w:lvlText w:val=""/>
      <w:lvlJc w:val="left"/>
      <w:pPr>
        <w:ind w:left="3240" w:hanging="360"/>
      </w:pPr>
      <w:rPr>
        <w:rFonts w:ascii="Wingdings" w:hAnsi="Wingdings" w:hint="default"/>
      </w:rPr>
    </w:lvl>
    <w:lvl w:ilvl="3" w:tplc="94645EC4" w:tentative="1">
      <w:start w:val="1"/>
      <w:numFmt w:val="bullet"/>
      <w:lvlText w:val=""/>
      <w:lvlJc w:val="left"/>
      <w:pPr>
        <w:ind w:left="3960" w:hanging="360"/>
      </w:pPr>
      <w:rPr>
        <w:rFonts w:ascii="Symbol" w:hAnsi="Symbol" w:hint="default"/>
      </w:rPr>
    </w:lvl>
    <w:lvl w:ilvl="4" w:tplc="1754612C" w:tentative="1">
      <w:start w:val="1"/>
      <w:numFmt w:val="bullet"/>
      <w:lvlText w:val="o"/>
      <w:lvlJc w:val="left"/>
      <w:pPr>
        <w:ind w:left="4680" w:hanging="360"/>
      </w:pPr>
      <w:rPr>
        <w:rFonts w:ascii="Courier New" w:hAnsi="Courier New" w:cs="Courier New" w:hint="default"/>
      </w:rPr>
    </w:lvl>
    <w:lvl w:ilvl="5" w:tplc="49F0D23C" w:tentative="1">
      <w:start w:val="1"/>
      <w:numFmt w:val="bullet"/>
      <w:lvlText w:val=""/>
      <w:lvlJc w:val="left"/>
      <w:pPr>
        <w:ind w:left="5400" w:hanging="360"/>
      </w:pPr>
      <w:rPr>
        <w:rFonts w:ascii="Wingdings" w:hAnsi="Wingdings" w:hint="default"/>
      </w:rPr>
    </w:lvl>
    <w:lvl w:ilvl="6" w:tplc="CB843B66" w:tentative="1">
      <w:start w:val="1"/>
      <w:numFmt w:val="bullet"/>
      <w:lvlText w:val=""/>
      <w:lvlJc w:val="left"/>
      <w:pPr>
        <w:ind w:left="6120" w:hanging="360"/>
      </w:pPr>
      <w:rPr>
        <w:rFonts w:ascii="Symbol" w:hAnsi="Symbol" w:hint="default"/>
      </w:rPr>
    </w:lvl>
    <w:lvl w:ilvl="7" w:tplc="15108EB8" w:tentative="1">
      <w:start w:val="1"/>
      <w:numFmt w:val="bullet"/>
      <w:lvlText w:val="o"/>
      <w:lvlJc w:val="left"/>
      <w:pPr>
        <w:ind w:left="6840" w:hanging="360"/>
      </w:pPr>
      <w:rPr>
        <w:rFonts w:ascii="Courier New" w:hAnsi="Courier New" w:cs="Courier New" w:hint="default"/>
      </w:rPr>
    </w:lvl>
    <w:lvl w:ilvl="8" w:tplc="8A5C50A4" w:tentative="1">
      <w:start w:val="1"/>
      <w:numFmt w:val="bullet"/>
      <w:lvlText w:val=""/>
      <w:lvlJc w:val="left"/>
      <w:pPr>
        <w:ind w:left="7560" w:hanging="360"/>
      </w:pPr>
      <w:rPr>
        <w:rFonts w:ascii="Wingdings" w:hAnsi="Wingdings" w:hint="default"/>
      </w:rPr>
    </w:lvl>
  </w:abstractNum>
  <w:abstractNum w:abstractNumId="8" w15:restartNumberingAfterBreak="0">
    <w:nsid w:val="09442B6F"/>
    <w:multiLevelType w:val="hybridMultilevel"/>
    <w:tmpl w:val="7B583B9A"/>
    <w:lvl w:ilvl="0" w:tplc="5F16687C">
      <w:start w:val="1"/>
      <w:numFmt w:val="lowerLetter"/>
      <w:lvlText w:val="%1)"/>
      <w:lvlJc w:val="left"/>
      <w:pPr>
        <w:ind w:left="825" w:hanging="465"/>
      </w:pPr>
      <w:rPr>
        <w:rFonts w:hint="default"/>
      </w:rPr>
    </w:lvl>
    <w:lvl w:ilvl="1" w:tplc="04260003" w:tentative="1">
      <w:start w:val="1"/>
      <w:numFmt w:val="lowerLetter"/>
      <w:lvlText w:val="%2."/>
      <w:lvlJc w:val="left"/>
      <w:pPr>
        <w:ind w:left="1440" w:hanging="360"/>
      </w:pPr>
    </w:lvl>
    <w:lvl w:ilvl="2" w:tplc="04260005" w:tentative="1">
      <w:start w:val="1"/>
      <w:numFmt w:val="lowerRoman"/>
      <w:lvlText w:val="%3."/>
      <w:lvlJc w:val="right"/>
      <w:pPr>
        <w:ind w:left="2160" w:hanging="180"/>
      </w:pPr>
    </w:lvl>
    <w:lvl w:ilvl="3" w:tplc="04260001" w:tentative="1">
      <w:start w:val="1"/>
      <w:numFmt w:val="decimal"/>
      <w:lvlText w:val="%4."/>
      <w:lvlJc w:val="left"/>
      <w:pPr>
        <w:ind w:left="2880" w:hanging="360"/>
      </w:pPr>
    </w:lvl>
    <w:lvl w:ilvl="4" w:tplc="04260003" w:tentative="1">
      <w:start w:val="1"/>
      <w:numFmt w:val="lowerLetter"/>
      <w:lvlText w:val="%5."/>
      <w:lvlJc w:val="left"/>
      <w:pPr>
        <w:ind w:left="3600" w:hanging="360"/>
      </w:pPr>
    </w:lvl>
    <w:lvl w:ilvl="5" w:tplc="04260005" w:tentative="1">
      <w:start w:val="1"/>
      <w:numFmt w:val="lowerRoman"/>
      <w:lvlText w:val="%6."/>
      <w:lvlJc w:val="right"/>
      <w:pPr>
        <w:ind w:left="4320" w:hanging="180"/>
      </w:pPr>
    </w:lvl>
    <w:lvl w:ilvl="6" w:tplc="04260001" w:tentative="1">
      <w:start w:val="1"/>
      <w:numFmt w:val="decimal"/>
      <w:lvlText w:val="%7."/>
      <w:lvlJc w:val="left"/>
      <w:pPr>
        <w:ind w:left="5040" w:hanging="360"/>
      </w:pPr>
    </w:lvl>
    <w:lvl w:ilvl="7" w:tplc="04260003" w:tentative="1">
      <w:start w:val="1"/>
      <w:numFmt w:val="lowerLetter"/>
      <w:lvlText w:val="%8."/>
      <w:lvlJc w:val="left"/>
      <w:pPr>
        <w:ind w:left="5760" w:hanging="360"/>
      </w:pPr>
    </w:lvl>
    <w:lvl w:ilvl="8" w:tplc="04260005" w:tentative="1">
      <w:start w:val="1"/>
      <w:numFmt w:val="lowerRoman"/>
      <w:lvlText w:val="%9."/>
      <w:lvlJc w:val="right"/>
      <w:pPr>
        <w:ind w:left="6480" w:hanging="180"/>
      </w:pPr>
    </w:lvl>
  </w:abstractNum>
  <w:abstractNum w:abstractNumId="9" w15:restartNumberingAfterBreak="0">
    <w:nsid w:val="094678FF"/>
    <w:multiLevelType w:val="hybridMultilevel"/>
    <w:tmpl w:val="1D129B5E"/>
    <w:lvl w:ilvl="0" w:tplc="9B209946">
      <w:start w:val="1"/>
      <w:numFmt w:val="bullet"/>
      <w:lvlText w:val=""/>
      <w:lvlJc w:val="left"/>
      <w:pPr>
        <w:ind w:left="681" w:hanging="360"/>
      </w:pPr>
      <w:rPr>
        <w:rFonts w:ascii="Symbol" w:hAnsi="Symbol" w:hint="default"/>
      </w:rPr>
    </w:lvl>
    <w:lvl w:ilvl="1" w:tplc="08090019" w:tentative="1">
      <w:start w:val="1"/>
      <w:numFmt w:val="bullet"/>
      <w:lvlText w:val="o"/>
      <w:lvlJc w:val="left"/>
      <w:pPr>
        <w:ind w:left="1401" w:hanging="360"/>
      </w:pPr>
      <w:rPr>
        <w:rFonts w:ascii="Courier New" w:hAnsi="Courier New" w:cs="Courier New" w:hint="default"/>
      </w:rPr>
    </w:lvl>
    <w:lvl w:ilvl="2" w:tplc="0809001B" w:tentative="1">
      <w:start w:val="1"/>
      <w:numFmt w:val="bullet"/>
      <w:lvlText w:val=""/>
      <w:lvlJc w:val="left"/>
      <w:pPr>
        <w:ind w:left="2121" w:hanging="360"/>
      </w:pPr>
      <w:rPr>
        <w:rFonts w:ascii="Wingdings" w:hAnsi="Wingdings" w:hint="default"/>
      </w:rPr>
    </w:lvl>
    <w:lvl w:ilvl="3" w:tplc="0809000F" w:tentative="1">
      <w:start w:val="1"/>
      <w:numFmt w:val="bullet"/>
      <w:lvlText w:val=""/>
      <w:lvlJc w:val="left"/>
      <w:pPr>
        <w:ind w:left="2841" w:hanging="360"/>
      </w:pPr>
      <w:rPr>
        <w:rFonts w:ascii="Symbol" w:hAnsi="Symbol" w:hint="default"/>
      </w:rPr>
    </w:lvl>
    <w:lvl w:ilvl="4" w:tplc="08090019" w:tentative="1">
      <w:start w:val="1"/>
      <w:numFmt w:val="bullet"/>
      <w:lvlText w:val="o"/>
      <w:lvlJc w:val="left"/>
      <w:pPr>
        <w:ind w:left="3561" w:hanging="360"/>
      </w:pPr>
      <w:rPr>
        <w:rFonts w:ascii="Courier New" w:hAnsi="Courier New" w:cs="Courier New" w:hint="default"/>
      </w:rPr>
    </w:lvl>
    <w:lvl w:ilvl="5" w:tplc="0809001B" w:tentative="1">
      <w:start w:val="1"/>
      <w:numFmt w:val="bullet"/>
      <w:lvlText w:val=""/>
      <w:lvlJc w:val="left"/>
      <w:pPr>
        <w:ind w:left="4281" w:hanging="360"/>
      </w:pPr>
      <w:rPr>
        <w:rFonts w:ascii="Wingdings" w:hAnsi="Wingdings" w:hint="default"/>
      </w:rPr>
    </w:lvl>
    <w:lvl w:ilvl="6" w:tplc="0809000F" w:tentative="1">
      <w:start w:val="1"/>
      <w:numFmt w:val="bullet"/>
      <w:lvlText w:val=""/>
      <w:lvlJc w:val="left"/>
      <w:pPr>
        <w:ind w:left="5001" w:hanging="360"/>
      </w:pPr>
      <w:rPr>
        <w:rFonts w:ascii="Symbol" w:hAnsi="Symbol" w:hint="default"/>
      </w:rPr>
    </w:lvl>
    <w:lvl w:ilvl="7" w:tplc="08090019" w:tentative="1">
      <w:start w:val="1"/>
      <w:numFmt w:val="bullet"/>
      <w:lvlText w:val="o"/>
      <w:lvlJc w:val="left"/>
      <w:pPr>
        <w:ind w:left="5721" w:hanging="360"/>
      </w:pPr>
      <w:rPr>
        <w:rFonts w:ascii="Courier New" w:hAnsi="Courier New" w:cs="Courier New" w:hint="default"/>
      </w:rPr>
    </w:lvl>
    <w:lvl w:ilvl="8" w:tplc="0809001B" w:tentative="1">
      <w:start w:val="1"/>
      <w:numFmt w:val="bullet"/>
      <w:lvlText w:val=""/>
      <w:lvlJc w:val="left"/>
      <w:pPr>
        <w:ind w:left="6441" w:hanging="360"/>
      </w:pPr>
      <w:rPr>
        <w:rFonts w:ascii="Wingdings" w:hAnsi="Wingdings" w:hint="default"/>
      </w:rPr>
    </w:lvl>
  </w:abstractNum>
  <w:abstractNum w:abstractNumId="10" w15:restartNumberingAfterBreak="0">
    <w:nsid w:val="09A41C0E"/>
    <w:multiLevelType w:val="hybridMultilevel"/>
    <w:tmpl w:val="81D8AF30"/>
    <w:lvl w:ilvl="0" w:tplc="08090001">
      <w:start w:val="2"/>
      <w:numFmt w:val="lowerLetter"/>
      <w:lvlText w:val="%1)"/>
      <w:lvlJc w:val="left"/>
      <w:pPr>
        <w:ind w:left="927" w:hanging="360"/>
      </w:pPr>
      <w:rPr>
        <w:rFonts w:hint="default"/>
      </w:rPr>
    </w:lvl>
    <w:lvl w:ilvl="1" w:tplc="08090003" w:tentative="1">
      <w:start w:val="1"/>
      <w:numFmt w:val="lowerLetter"/>
      <w:lvlText w:val="%2."/>
      <w:lvlJc w:val="left"/>
      <w:pPr>
        <w:ind w:left="1647" w:hanging="360"/>
      </w:pPr>
    </w:lvl>
    <w:lvl w:ilvl="2" w:tplc="08090005" w:tentative="1">
      <w:start w:val="1"/>
      <w:numFmt w:val="lowerRoman"/>
      <w:lvlText w:val="%3."/>
      <w:lvlJc w:val="right"/>
      <w:pPr>
        <w:ind w:left="2367" w:hanging="180"/>
      </w:pPr>
    </w:lvl>
    <w:lvl w:ilvl="3" w:tplc="08090001" w:tentative="1">
      <w:start w:val="1"/>
      <w:numFmt w:val="decimal"/>
      <w:lvlText w:val="%4."/>
      <w:lvlJc w:val="left"/>
      <w:pPr>
        <w:ind w:left="3087" w:hanging="360"/>
      </w:pPr>
    </w:lvl>
    <w:lvl w:ilvl="4" w:tplc="08090003" w:tentative="1">
      <w:start w:val="1"/>
      <w:numFmt w:val="lowerLetter"/>
      <w:lvlText w:val="%5."/>
      <w:lvlJc w:val="left"/>
      <w:pPr>
        <w:ind w:left="3807" w:hanging="360"/>
      </w:pPr>
    </w:lvl>
    <w:lvl w:ilvl="5" w:tplc="08090005" w:tentative="1">
      <w:start w:val="1"/>
      <w:numFmt w:val="lowerRoman"/>
      <w:lvlText w:val="%6."/>
      <w:lvlJc w:val="right"/>
      <w:pPr>
        <w:ind w:left="4527" w:hanging="180"/>
      </w:pPr>
    </w:lvl>
    <w:lvl w:ilvl="6" w:tplc="08090001" w:tentative="1">
      <w:start w:val="1"/>
      <w:numFmt w:val="decimal"/>
      <w:lvlText w:val="%7."/>
      <w:lvlJc w:val="left"/>
      <w:pPr>
        <w:ind w:left="5247" w:hanging="360"/>
      </w:pPr>
    </w:lvl>
    <w:lvl w:ilvl="7" w:tplc="08090003" w:tentative="1">
      <w:start w:val="1"/>
      <w:numFmt w:val="lowerLetter"/>
      <w:lvlText w:val="%8."/>
      <w:lvlJc w:val="left"/>
      <w:pPr>
        <w:ind w:left="5967" w:hanging="360"/>
      </w:pPr>
    </w:lvl>
    <w:lvl w:ilvl="8" w:tplc="08090005" w:tentative="1">
      <w:start w:val="1"/>
      <w:numFmt w:val="lowerRoman"/>
      <w:lvlText w:val="%9."/>
      <w:lvlJc w:val="right"/>
      <w:pPr>
        <w:ind w:left="6687" w:hanging="180"/>
      </w:pPr>
    </w:lvl>
  </w:abstractNum>
  <w:abstractNum w:abstractNumId="11" w15:restartNumberingAfterBreak="0">
    <w:nsid w:val="0B4C1A19"/>
    <w:multiLevelType w:val="hybridMultilevel"/>
    <w:tmpl w:val="FDFAF986"/>
    <w:lvl w:ilvl="0" w:tplc="C896C0B2">
      <w:start w:val="6"/>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 w15:restartNumberingAfterBreak="0">
    <w:nsid w:val="11F4678B"/>
    <w:multiLevelType w:val="multilevel"/>
    <w:tmpl w:val="15BEA332"/>
    <w:lvl w:ilvl="0">
      <w:start w:val="6"/>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12877C8A"/>
    <w:multiLevelType w:val="multilevel"/>
    <w:tmpl w:val="D7325B30"/>
    <w:lvl w:ilvl="0">
      <w:start w:val="1"/>
      <w:numFmt w:val="decimal"/>
      <w:lvlText w:val="%1."/>
      <w:lvlJc w:val="left"/>
      <w:pPr>
        <w:ind w:left="644" w:hanging="644"/>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14" w15:restartNumberingAfterBreak="0">
    <w:nsid w:val="17083844"/>
    <w:multiLevelType w:val="multilevel"/>
    <w:tmpl w:val="3E5CA21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9BF7629"/>
    <w:multiLevelType w:val="hybridMultilevel"/>
    <w:tmpl w:val="B54C9192"/>
    <w:lvl w:ilvl="0" w:tplc="FF90E00E">
      <w:start w:val="1"/>
      <w:numFmt w:val="lowerLetter"/>
      <w:lvlText w:val="%1)"/>
      <w:lvlJc w:val="left"/>
      <w:pPr>
        <w:ind w:left="720" w:hanging="360"/>
      </w:pPr>
    </w:lvl>
    <w:lvl w:ilvl="1" w:tplc="2A74071E" w:tentative="1">
      <w:start w:val="1"/>
      <w:numFmt w:val="lowerLetter"/>
      <w:lvlText w:val="%2."/>
      <w:lvlJc w:val="left"/>
      <w:pPr>
        <w:ind w:left="1440" w:hanging="360"/>
      </w:pPr>
    </w:lvl>
    <w:lvl w:ilvl="2" w:tplc="5AD05822" w:tentative="1">
      <w:start w:val="1"/>
      <w:numFmt w:val="lowerRoman"/>
      <w:lvlText w:val="%3."/>
      <w:lvlJc w:val="right"/>
      <w:pPr>
        <w:ind w:left="2160" w:hanging="180"/>
      </w:pPr>
    </w:lvl>
    <w:lvl w:ilvl="3" w:tplc="996E8A0E" w:tentative="1">
      <w:start w:val="1"/>
      <w:numFmt w:val="decimal"/>
      <w:lvlText w:val="%4."/>
      <w:lvlJc w:val="left"/>
      <w:pPr>
        <w:ind w:left="2880" w:hanging="360"/>
      </w:pPr>
    </w:lvl>
    <w:lvl w:ilvl="4" w:tplc="A5B24882" w:tentative="1">
      <w:start w:val="1"/>
      <w:numFmt w:val="lowerLetter"/>
      <w:lvlText w:val="%5."/>
      <w:lvlJc w:val="left"/>
      <w:pPr>
        <w:ind w:left="3600" w:hanging="360"/>
      </w:pPr>
    </w:lvl>
    <w:lvl w:ilvl="5" w:tplc="0ED0803A" w:tentative="1">
      <w:start w:val="1"/>
      <w:numFmt w:val="lowerRoman"/>
      <w:lvlText w:val="%6."/>
      <w:lvlJc w:val="right"/>
      <w:pPr>
        <w:ind w:left="4320" w:hanging="180"/>
      </w:pPr>
    </w:lvl>
    <w:lvl w:ilvl="6" w:tplc="BDF4BA22" w:tentative="1">
      <w:start w:val="1"/>
      <w:numFmt w:val="decimal"/>
      <w:lvlText w:val="%7."/>
      <w:lvlJc w:val="left"/>
      <w:pPr>
        <w:ind w:left="5040" w:hanging="360"/>
      </w:pPr>
    </w:lvl>
    <w:lvl w:ilvl="7" w:tplc="3D28787C" w:tentative="1">
      <w:start w:val="1"/>
      <w:numFmt w:val="lowerLetter"/>
      <w:lvlText w:val="%8."/>
      <w:lvlJc w:val="left"/>
      <w:pPr>
        <w:ind w:left="5760" w:hanging="360"/>
      </w:pPr>
    </w:lvl>
    <w:lvl w:ilvl="8" w:tplc="9AA4EB22" w:tentative="1">
      <w:start w:val="1"/>
      <w:numFmt w:val="lowerRoman"/>
      <w:lvlText w:val="%9."/>
      <w:lvlJc w:val="right"/>
      <w:pPr>
        <w:ind w:left="6480" w:hanging="180"/>
      </w:pPr>
    </w:lvl>
  </w:abstractNum>
  <w:abstractNum w:abstractNumId="16" w15:restartNumberingAfterBreak="0">
    <w:nsid w:val="1A992090"/>
    <w:multiLevelType w:val="multilevel"/>
    <w:tmpl w:val="6E6ED804"/>
    <w:lvl w:ilvl="0">
      <w:start w:val="1"/>
      <w:numFmt w:val="decimal"/>
      <w:lvlText w:val="%1."/>
      <w:lvlJc w:val="left"/>
      <w:pPr>
        <w:ind w:left="0" w:firstLine="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7" w15:restartNumberingAfterBreak="0">
    <w:nsid w:val="1FAE0B65"/>
    <w:multiLevelType w:val="hybridMultilevel"/>
    <w:tmpl w:val="5B1A57C0"/>
    <w:lvl w:ilvl="0" w:tplc="3D8C6F9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0B462CF"/>
    <w:multiLevelType w:val="multilevel"/>
    <w:tmpl w:val="81DA299E"/>
    <w:lvl w:ilvl="0">
      <w:start w:val="6"/>
      <w:numFmt w:val="decimal"/>
      <w:lvlText w:val="%1"/>
      <w:lvlJc w:val="left"/>
      <w:pPr>
        <w:ind w:left="1080" w:hanging="360"/>
      </w:pPr>
      <w:rPr>
        <w:rFonts w:hint="default"/>
      </w:rPr>
    </w:lvl>
    <w:lvl w:ilvl="1">
      <w:start w:val="2"/>
      <w:numFmt w:val="decimal"/>
      <w:isLgl/>
      <w:suff w:val="space"/>
      <w:lvlText w:val="%1.%2."/>
      <w:lvlJc w:val="left"/>
      <w:pPr>
        <w:ind w:left="0" w:firstLine="0"/>
      </w:pPr>
      <w:rPr>
        <w:rFonts w:hint="default"/>
      </w:rPr>
    </w:lvl>
    <w:lvl w:ilvl="2">
      <w:start w:val="1"/>
      <w:numFmt w:val="decimal"/>
      <w:pStyle w:val="Virsraksts2"/>
      <w:isLgl/>
      <w:suff w:val="space"/>
      <w:lvlText w:val="%1.%2.%3."/>
      <w:lvlJc w:val="left"/>
      <w:pPr>
        <w:ind w:left="0" w:firstLine="0"/>
      </w:pPr>
      <w:rPr>
        <w:rFonts w:ascii="Times New Roman" w:hAnsi="Times New Roman" w:cs="Times New Roman"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24771CC4"/>
    <w:multiLevelType w:val="multilevel"/>
    <w:tmpl w:val="FDD8E814"/>
    <w:lvl w:ilvl="0">
      <w:start w:val="2"/>
      <w:numFmt w:val="decimal"/>
      <w:lvlText w:val="%1."/>
      <w:lvlJc w:val="left"/>
      <w:pPr>
        <w:ind w:left="360" w:hanging="360"/>
      </w:pPr>
      <w:rPr>
        <w:rFonts w:hint="default"/>
      </w:rPr>
    </w:lvl>
    <w:lvl w:ilvl="1">
      <w:start w:val="1"/>
      <w:numFmt w:val="decimal"/>
      <w:suff w:val="space"/>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250B4E8F"/>
    <w:multiLevelType w:val="multilevel"/>
    <w:tmpl w:val="10365BE2"/>
    <w:name w:val="WW8Num21"/>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5BF300A"/>
    <w:multiLevelType w:val="multilevel"/>
    <w:tmpl w:val="B6D830A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5C76019"/>
    <w:multiLevelType w:val="hybridMultilevel"/>
    <w:tmpl w:val="39666A2A"/>
    <w:lvl w:ilvl="0" w:tplc="9EF6DB70">
      <w:start w:val="1"/>
      <w:numFmt w:val="decimal"/>
      <w:lvlText w:val="%1."/>
      <w:lvlJc w:val="left"/>
      <w:pPr>
        <w:ind w:left="720" w:hanging="360"/>
      </w:pPr>
      <w:rPr>
        <w:rFonts w:hint="default"/>
        <w:b/>
      </w:rPr>
    </w:lvl>
    <w:lvl w:ilvl="1" w:tplc="D9727850" w:tentative="1">
      <w:start w:val="1"/>
      <w:numFmt w:val="lowerLetter"/>
      <w:lvlText w:val="%2."/>
      <w:lvlJc w:val="left"/>
      <w:pPr>
        <w:ind w:left="1440" w:hanging="360"/>
      </w:pPr>
    </w:lvl>
    <w:lvl w:ilvl="2" w:tplc="15E65DBC" w:tentative="1">
      <w:start w:val="1"/>
      <w:numFmt w:val="lowerRoman"/>
      <w:lvlText w:val="%3."/>
      <w:lvlJc w:val="right"/>
      <w:pPr>
        <w:ind w:left="2160" w:hanging="180"/>
      </w:pPr>
    </w:lvl>
    <w:lvl w:ilvl="3" w:tplc="70A02DAC" w:tentative="1">
      <w:start w:val="1"/>
      <w:numFmt w:val="decimal"/>
      <w:lvlText w:val="%4."/>
      <w:lvlJc w:val="left"/>
      <w:pPr>
        <w:ind w:left="2880" w:hanging="360"/>
      </w:pPr>
    </w:lvl>
    <w:lvl w:ilvl="4" w:tplc="A824E38C" w:tentative="1">
      <w:start w:val="1"/>
      <w:numFmt w:val="lowerLetter"/>
      <w:lvlText w:val="%5."/>
      <w:lvlJc w:val="left"/>
      <w:pPr>
        <w:ind w:left="3600" w:hanging="360"/>
      </w:pPr>
    </w:lvl>
    <w:lvl w:ilvl="5" w:tplc="20945458" w:tentative="1">
      <w:start w:val="1"/>
      <w:numFmt w:val="lowerRoman"/>
      <w:lvlText w:val="%6."/>
      <w:lvlJc w:val="right"/>
      <w:pPr>
        <w:ind w:left="4320" w:hanging="180"/>
      </w:pPr>
    </w:lvl>
    <w:lvl w:ilvl="6" w:tplc="2FF664D2" w:tentative="1">
      <w:start w:val="1"/>
      <w:numFmt w:val="decimal"/>
      <w:lvlText w:val="%7."/>
      <w:lvlJc w:val="left"/>
      <w:pPr>
        <w:ind w:left="5040" w:hanging="360"/>
      </w:pPr>
    </w:lvl>
    <w:lvl w:ilvl="7" w:tplc="6880849A" w:tentative="1">
      <w:start w:val="1"/>
      <w:numFmt w:val="lowerLetter"/>
      <w:lvlText w:val="%8."/>
      <w:lvlJc w:val="left"/>
      <w:pPr>
        <w:ind w:left="5760" w:hanging="360"/>
      </w:pPr>
    </w:lvl>
    <w:lvl w:ilvl="8" w:tplc="B1128EF0" w:tentative="1">
      <w:start w:val="1"/>
      <w:numFmt w:val="lowerRoman"/>
      <w:lvlText w:val="%9."/>
      <w:lvlJc w:val="right"/>
      <w:pPr>
        <w:ind w:left="6480" w:hanging="180"/>
      </w:pPr>
    </w:lvl>
  </w:abstractNum>
  <w:abstractNum w:abstractNumId="23" w15:restartNumberingAfterBreak="0">
    <w:nsid w:val="368B38A9"/>
    <w:multiLevelType w:val="multilevel"/>
    <w:tmpl w:val="66E2491A"/>
    <w:lvl w:ilvl="0">
      <w:start w:val="6"/>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048" w:hanging="720"/>
      </w:pPr>
      <w:rPr>
        <w:rFonts w:hint="default"/>
      </w:rPr>
    </w:lvl>
    <w:lvl w:ilvl="3">
      <w:start w:val="1"/>
      <w:numFmt w:val="decimal"/>
      <w:lvlText w:val="%1.%2.%3.%4."/>
      <w:lvlJc w:val="left"/>
      <w:pPr>
        <w:ind w:left="1212" w:hanging="720"/>
      </w:pPr>
      <w:rPr>
        <w:rFonts w:hint="default"/>
      </w:rPr>
    </w:lvl>
    <w:lvl w:ilvl="4">
      <w:start w:val="1"/>
      <w:numFmt w:val="decimal"/>
      <w:lvlText w:val="%1.%2.%3.%4.%5."/>
      <w:lvlJc w:val="left"/>
      <w:pPr>
        <w:ind w:left="1736" w:hanging="1080"/>
      </w:pPr>
      <w:rPr>
        <w:rFonts w:hint="default"/>
      </w:rPr>
    </w:lvl>
    <w:lvl w:ilvl="5">
      <w:start w:val="1"/>
      <w:numFmt w:val="decimal"/>
      <w:lvlText w:val="%1.%2.%3.%4.%5.%6."/>
      <w:lvlJc w:val="left"/>
      <w:pPr>
        <w:ind w:left="1900" w:hanging="1080"/>
      </w:pPr>
      <w:rPr>
        <w:rFonts w:hint="default"/>
      </w:rPr>
    </w:lvl>
    <w:lvl w:ilvl="6">
      <w:start w:val="1"/>
      <w:numFmt w:val="decimal"/>
      <w:lvlText w:val="%1.%2.%3.%4.%5.%6.%7."/>
      <w:lvlJc w:val="left"/>
      <w:pPr>
        <w:ind w:left="2424" w:hanging="1440"/>
      </w:pPr>
      <w:rPr>
        <w:rFonts w:hint="default"/>
      </w:rPr>
    </w:lvl>
    <w:lvl w:ilvl="7">
      <w:start w:val="1"/>
      <w:numFmt w:val="decimal"/>
      <w:lvlText w:val="%1.%2.%3.%4.%5.%6.%7.%8."/>
      <w:lvlJc w:val="left"/>
      <w:pPr>
        <w:ind w:left="2588" w:hanging="1440"/>
      </w:pPr>
      <w:rPr>
        <w:rFonts w:hint="default"/>
      </w:rPr>
    </w:lvl>
    <w:lvl w:ilvl="8">
      <w:start w:val="1"/>
      <w:numFmt w:val="decimal"/>
      <w:lvlText w:val="%1.%2.%3.%4.%5.%6.%7.%8.%9."/>
      <w:lvlJc w:val="left"/>
      <w:pPr>
        <w:ind w:left="3112" w:hanging="1800"/>
      </w:pPr>
      <w:rPr>
        <w:rFonts w:hint="default"/>
      </w:rPr>
    </w:lvl>
  </w:abstractNum>
  <w:abstractNum w:abstractNumId="24" w15:restartNumberingAfterBreak="0">
    <w:nsid w:val="38A30CEC"/>
    <w:multiLevelType w:val="hybridMultilevel"/>
    <w:tmpl w:val="83D28C82"/>
    <w:lvl w:ilvl="0" w:tplc="78B43512">
      <w:start w:val="1"/>
      <w:numFmt w:val="lowerLetter"/>
      <w:lvlText w:val="%1)"/>
      <w:lvlJc w:val="left"/>
      <w:pPr>
        <w:ind w:left="720" w:hanging="360"/>
      </w:pPr>
    </w:lvl>
    <w:lvl w:ilvl="1" w:tplc="4372BD22" w:tentative="1">
      <w:start w:val="1"/>
      <w:numFmt w:val="lowerLetter"/>
      <w:lvlText w:val="%2."/>
      <w:lvlJc w:val="left"/>
      <w:pPr>
        <w:ind w:left="1440" w:hanging="360"/>
      </w:pPr>
    </w:lvl>
    <w:lvl w:ilvl="2" w:tplc="5B4CE438">
      <w:start w:val="1"/>
      <w:numFmt w:val="lowerRoman"/>
      <w:lvlText w:val="%3."/>
      <w:lvlJc w:val="right"/>
      <w:pPr>
        <w:ind w:left="2160" w:hanging="180"/>
      </w:pPr>
    </w:lvl>
    <w:lvl w:ilvl="3" w:tplc="BF4C70C0" w:tentative="1">
      <w:start w:val="1"/>
      <w:numFmt w:val="decimal"/>
      <w:lvlText w:val="%4."/>
      <w:lvlJc w:val="left"/>
      <w:pPr>
        <w:ind w:left="2880" w:hanging="360"/>
      </w:pPr>
    </w:lvl>
    <w:lvl w:ilvl="4" w:tplc="195889BE" w:tentative="1">
      <w:start w:val="1"/>
      <w:numFmt w:val="lowerLetter"/>
      <w:lvlText w:val="%5."/>
      <w:lvlJc w:val="left"/>
      <w:pPr>
        <w:ind w:left="3600" w:hanging="360"/>
      </w:pPr>
    </w:lvl>
    <w:lvl w:ilvl="5" w:tplc="DA6A8F14" w:tentative="1">
      <w:start w:val="1"/>
      <w:numFmt w:val="lowerRoman"/>
      <w:lvlText w:val="%6."/>
      <w:lvlJc w:val="right"/>
      <w:pPr>
        <w:ind w:left="4320" w:hanging="180"/>
      </w:pPr>
    </w:lvl>
    <w:lvl w:ilvl="6" w:tplc="87900358" w:tentative="1">
      <w:start w:val="1"/>
      <w:numFmt w:val="decimal"/>
      <w:lvlText w:val="%7."/>
      <w:lvlJc w:val="left"/>
      <w:pPr>
        <w:ind w:left="5040" w:hanging="360"/>
      </w:pPr>
    </w:lvl>
    <w:lvl w:ilvl="7" w:tplc="A94EB43E" w:tentative="1">
      <w:start w:val="1"/>
      <w:numFmt w:val="lowerLetter"/>
      <w:lvlText w:val="%8."/>
      <w:lvlJc w:val="left"/>
      <w:pPr>
        <w:ind w:left="5760" w:hanging="360"/>
      </w:pPr>
    </w:lvl>
    <w:lvl w:ilvl="8" w:tplc="64B62DC0" w:tentative="1">
      <w:start w:val="1"/>
      <w:numFmt w:val="lowerRoman"/>
      <w:lvlText w:val="%9."/>
      <w:lvlJc w:val="right"/>
      <w:pPr>
        <w:ind w:left="6480" w:hanging="180"/>
      </w:pPr>
    </w:lvl>
  </w:abstractNum>
  <w:abstractNum w:abstractNumId="25" w15:restartNumberingAfterBreak="0">
    <w:nsid w:val="399F44CD"/>
    <w:multiLevelType w:val="multilevel"/>
    <w:tmpl w:val="625A798C"/>
    <w:lvl w:ilvl="0">
      <w:start w:val="7"/>
      <w:numFmt w:val="decimal"/>
      <w:lvlText w:val="%1."/>
      <w:lvlJc w:val="left"/>
      <w:pPr>
        <w:ind w:left="360" w:hanging="360"/>
      </w:pPr>
      <w:rPr>
        <w:rFonts w:hint="default"/>
      </w:rPr>
    </w:lvl>
    <w:lvl w:ilvl="1">
      <w:start w:val="1"/>
      <w:numFmt w:val="decimal"/>
      <w:lvlText w:val="%1.%2."/>
      <w:lvlJc w:val="left"/>
      <w:pPr>
        <w:ind w:left="2061" w:hanging="36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26" w15:restartNumberingAfterBreak="0">
    <w:nsid w:val="3A215382"/>
    <w:multiLevelType w:val="multilevel"/>
    <w:tmpl w:val="3BE40D66"/>
    <w:lvl w:ilvl="0">
      <w:start w:val="5"/>
      <w:numFmt w:val="decimal"/>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3E9E7251"/>
    <w:multiLevelType w:val="multilevel"/>
    <w:tmpl w:val="969AFC2C"/>
    <w:lvl w:ilvl="0">
      <w:start w:val="1"/>
      <w:numFmt w:val="decimal"/>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42ED51A8"/>
    <w:multiLevelType w:val="multilevel"/>
    <w:tmpl w:val="47166F0C"/>
    <w:lvl w:ilvl="0">
      <w:start w:val="1"/>
      <w:numFmt w:val="decimal"/>
      <w:pStyle w:val="Virsraksts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8286EB5"/>
    <w:multiLevelType w:val="hybridMultilevel"/>
    <w:tmpl w:val="0C58FD66"/>
    <w:lvl w:ilvl="0" w:tplc="C39271EC">
      <w:start w:val="2"/>
      <w:numFmt w:val="decimal"/>
      <w:lvlText w:val="%1."/>
      <w:lvlJc w:val="left"/>
      <w:pPr>
        <w:ind w:left="1080" w:hanging="360"/>
      </w:pPr>
      <w:rPr>
        <w:rFonts w:hint="default"/>
      </w:rPr>
    </w:lvl>
    <w:lvl w:ilvl="1" w:tplc="F9886E98" w:tentative="1">
      <w:start w:val="1"/>
      <w:numFmt w:val="lowerLetter"/>
      <w:lvlText w:val="%2."/>
      <w:lvlJc w:val="left"/>
      <w:pPr>
        <w:ind w:left="1800" w:hanging="360"/>
      </w:pPr>
    </w:lvl>
    <w:lvl w:ilvl="2" w:tplc="1E04CB24" w:tentative="1">
      <w:start w:val="1"/>
      <w:numFmt w:val="lowerRoman"/>
      <w:lvlText w:val="%3."/>
      <w:lvlJc w:val="right"/>
      <w:pPr>
        <w:ind w:left="2520" w:hanging="180"/>
      </w:pPr>
    </w:lvl>
    <w:lvl w:ilvl="3" w:tplc="D21061E0" w:tentative="1">
      <w:start w:val="1"/>
      <w:numFmt w:val="decimal"/>
      <w:lvlText w:val="%4."/>
      <w:lvlJc w:val="left"/>
      <w:pPr>
        <w:ind w:left="3240" w:hanging="360"/>
      </w:pPr>
    </w:lvl>
    <w:lvl w:ilvl="4" w:tplc="5EB482CA" w:tentative="1">
      <w:start w:val="1"/>
      <w:numFmt w:val="lowerLetter"/>
      <w:lvlText w:val="%5."/>
      <w:lvlJc w:val="left"/>
      <w:pPr>
        <w:ind w:left="3960" w:hanging="360"/>
      </w:pPr>
    </w:lvl>
    <w:lvl w:ilvl="5" w:tplc="E182DBC4" w:tentative="1">
      <w:start w:val="1"/>
      <w:numFmt w:val="lowerRoman"/>
      <w:lvlText w:val="%6."/>
      <w:lvlJc w:val="right"/>
      <w:pPr>
        <w:ind w:left="4680" w:hanging="180"/>
      </w:pPr>
    </w:lvl>
    <w:lvl w:ilvl="6" w:tplc="910879B4" w:tentative="1">
      <w:start w:val="1"/>
      <w:numFmt w:val="decimal"/>
      <w:lvlText w:val="%7."/>
      <w:lvlJc w:val="left"/>
      <w:pPr>
        <w:ind w:left="5400" w:hanging="360"/>
      </w:pPr>
    </w:lvl>
    <w:lvl w:ilvl="7" w:tplc="59B4AA0C" w:tentative="1">
      <w:start w:val="1"/>
      <w:numFmt w:val="lowerLetter"/>
      <w:lvlText w:val="%8."/>
      <w:lvlJc w:val="left"/>
      <w:pPr>
        <w:ind w:left="6120" w:hanging="360"/>
      </w:pPr>
    </w:lvl>
    <w:lvl w:ilvl="8" w:tplc="1BD419BE" w:tentative="1">
      <w:start w:val="1"/>
      <w:numFmt w:val="lowerRoman"/>
      <w:lvlText w:val="%9."/>
      <w:lvlJc w:val="right"/>
      <w:pPr>
        <w:ind w:left="6840" w:hanging="180"/>
      </w:pPr>
    </w:lvl>
  </w:abstractNum>
  <w:abstractNum w:abstractNumId="30" w15:restartNumberingAfterBreak="0">
    <w:nsid w:val="57870F66"/>
    <w:multiLevelType w:val="multilevel"/>
    <w:tmpl w:val="FA0E978C"/>
    <w:lvl w:ilvl="0">
      <w:start w:val="1"/>
      <w:numFmt w:val="decimal"/>
      <w:suff w:val="space"/>
      <w:lvlText w:val="%1."/>
      <w:lvlJc w:val="left"/>
      <w:pPr>
        <w:ind w:left="720" w:hanging="360"/>
      </w:pPr>
      <w:rPr>
        <w:rFonts w:eastAsiaTheme="minorHAnsi"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5D055AFA"/>
    <w:multiLevelType w:val="multilevel"/>
    <w:tmpl w:val="AE047540"/>
    <w:lvl w:ilvl="0">
      <w:start w:val="1"/>
      <w:numFmt w:val="lowerLetter"/>
      <w:suff w:val="space"/>
      <w:lvlText w:val="%1)"/>
      <w:lvlJc w:val="left"/>
      <w:pPr>
        <w:ind w:left="363" w:firstLine="1"/>
      </w:pPr>
      <w:rPr>
        <w:rFonts w:hint="default"/>
      </w:rPr>
    </w:lvl>
    <w:lvl w:ilvl="1">
      <w:start w:val="1"/>
      <w:numFmt w:val="lowerLetter"/>
      <w:lvlText w:val="%2."/>
      <w:lvlJc w:val="left"/>
      <w:pPr>
        <w:ind w:left="1444" w:hanging="360"/>
      </w:pPr>
      <w:rPr>
        <w:rFonts w:hint="default"/>
      </w:rPr>
    </w:lvl>
    <w:lvl w:ilvl="2">
      <w:start w:val="1"/>
      <w:numFmt w:val="lowerRoman"/>
      <w:lvlText w:val="%3."/>
      <w:lvlJc w:val="right"/>
      <w:pPr>
        <w:ind w:left="2164" w:hanging="180"/>
      </w:pPr>
      <w:rPr>
        <w:rFonts w:hint="default"/>
      </w:rPr>
    </w:lvl>
    <w:lvl w:ilvl="3">
      <w:start w:val="1"/>
      <w:numFmt w:val="decimal"/>
      <w:lvlText w:val="%4."/>
      <w:lvlJc w:val="left"/>
      <w:pPr>
        <w:ind w:left="2884" w:hanging="360"/>
      </w:pPr>
      <w:rPr>
        <w:rFonts w:hint="default"/>
      </w:rPr>
    </w:lvl>
    <w:lvl w:ilvl="4">
      <w:start w:val="1"/>
      <w:numFmt w:val="lowerLetter"/>
      <w:lvlText w:val="%5."/>
      <w:lvlJc w:val="left"/>
      <w:pPr>
        <w:ind w:left="3604" w:hanging="360"/>
      </w:pPr>
      <w:rPr>
        <w:rFonts w:hint="default"/>
      </w:rPr>
    </w:lvl>
    <w:lvl w:ilvl="5">
      <w:start w:val="1"/>
      <w:numFmt w:val="lowerRoman"/>
      <w:lvlText w:val="%6."/>
      <w:lvlJc w:val="right"/>
      <w:pPr>
        <w:ind w:left="4324" w:hanging="180"/>
      </w:pPr>
      <w:rPr>
        <w:rFonts w:hint="default"/>
      </w:rPr>
    </w:lvl>
    <w:lvl w:ilvl="6">
      <w:start w:val="1"/>
      <w:numFmt w:val="decimal"/>
      <w:lvlText w:val="%7."/>
      <w:lvlJc w:val="left"/>
      <w:pPr>
        <w:ind w:left="5044" w:hanging="360"/>
      </w:pPr>
      <w:rPr>
        <w:rFonts w:hint="default"/>
      </w:rPr>
    </w:lvl>
    <w:lvl w:ilvl="7">
      <w:start w:val="1"/>
      <w:numFmt w:val="lowerLetter"/>
      <w:lvlText w:val="%8."/>
      <w:lvlJc w:val="left"/>
      <w:pPr>
        <w:ind w:left="5764" w:hanging="360"/>
      </w:pPr>
      <w:rPr>
        <w:rFonts w:hint="default"/>
      </w:rPr>
    </w:lvl>
    <w:lvl w:ilvl="8">
      <w:start w:val="1"/>
      <w:numFmt w:val="lowerRoman"/>
      <w:lvlText w:val="%9."/>
      <w:lvlJc w:val="right"/>
      <w:pPr>
        <w:ind w:left="6484" w:hanging="180"/>
      </w:pPr>
      <w:rPr>
        <w:rFonts w:hint="default"/>
      </w:rPr>
    </w:lvl>
  </w:abstractNum>
  <w:abstractNum w:abstractNumId="32" w15:restartNumberingAfterBreak="0">
    <w:nsid w:val="61DB4A31"/>
    <w:multiLevelType w:val="hybridMultilevel"/>
    <w:tmpl w:val="181A0986"/>
    <w:lvl w:ilvl="0" w:tplc="75E0AE52">
      <w:start w:val="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3E352C4"/>
    <w:multiLevelType w:val="hybridMultilevel"/>
    <w:tmpl w:val="FB9E7956"/>
    <w:lvl w:ilvl="0" w:tplc="F7ECC3E4">
      <w:start w:val="1"/>
      <w:numFmt w:val="lowerLetter"/>
      <w:lvlText w:val="%1)"/>
      <w:lvlJc w:val="left"/>
      <w:pPr>
        <w:ind w:left="720" w:hanging="360"/>
      </w:pPr>
      <w:rPr>
        <w:rFonts w:hint="default"/>
      </w:rPr>
    </w:lvl>
    <w:lvl w:ilvl="1" w:tplc="B4B0312E" w:tentative="1">
      <w:start w:val="1"/>
      <w:numFmt w:val="lowerLetter"/>
      <w:lvlText w:val="%2."/>
      <w:lvlJc w:val="left"/>
      <w:pPr>
        <w:ind w:left="1440" w:hanging="360"/>
      </w:pPr>
    </w:lvl>
    <w:lvl w:ilvl="2" w:tplc="30F0C504" w:tentative="1">
      <w:start w:val="1"/>
      <w:numFmt w:val="lowerRoman"/>
      <w:lvlText w:val="%3."/>
      <w:lvlJc w:val="right"/>
      <w:pPr>
        <w:ind w:left="2160" w:hanging="180"/>
      </w:pPr>
    </w:lvl>
    <w:lvl w:ilvl="3" w:tplc="B900CFC0" w:tentative="1">
      <w:start w:val="1"/>
      <w:numFmt w:val="decimal"/>
      <w:lvlText w:val="%4."/>
      <w:lvlJc w:val="left"/>
      <w:pPr>
        <w:ind w:left="2880" w:hanging="360"/>
      </w:pPr>
    </w:lvl>
    <w:lvl w:ilvl="4" w:tplc="707E28CE" w:tentative="1">
      <w:start w:val="1"/>
      <w:numFmt w:val="lowerLetter"/>
      <w:lvlText w:val="%5."/>
      <w:lvlJc w:val="left"/>
      <w:pPr>
        <w:ind w:left="3600" w:hanging="360"/>
      </w:pPr>
    </w:lvl>
    <w:lvl w:ilvl="5" w:tplc="DFA69154" w:tentative="1">
      <w:start w:val="1"/>
      <w:numFmt w:val="lowerRoman"/>
      <w:lvlText w:val="%6."/>
      <w:lvlJc w:val="right"/>
      <w:pPr>
        <w:ind w:left="4320" w:hanging="180"/>
      </w:pPr>
    </w:lvl>
    <w:lvl w:ilvl="6" w:tplc="AACCDEE6" w:tentative="1">
      <w:start w:val="1"/>
      <w:numFmt w:val="decimal"/>
      <w:lvlText w:val="%7."/>
      <w:lvlJc w:val="left"/>
      <w:pPr>
        <w:ind w:left="5040" w:hanging="360"/>
      </w:pPr>
    </w:lvl>
    <w:lvl w:ilvl="7" w:tplc="A58690B2" w:tentative="1">
      <w:start w:val="1"/>
      <w:numFmt w:val="lowerLetter"/>
      <w:lvlText w:val="%8."/>
      <w:lvlJc w:val="left"/>
      <w:pPr>
        <w:ind w:left="5760" w:hanging="360"/>
      </w:pPr>
    </w:lvl>
    <w:lvl w:ilvl="8" w:tplc="9280D766" w:tentative="1">
      <w:start w:val="1"/>
      <w:numFmt w:val="lowerRoman"/>
      <w:lvlText w:val="%9."/>
      <w:lvlJc w:val="right"/>
      <w:pPr>
        <w:ind w:left="6480" w:hanging="180"/>
      </w:pPr>
    </w:lvl>
  </w:abstractNum>
  <w:abstractNum w:abstractNumId="34" w15:restartNumberingAfterBreak="0">
    <w:nsid w:val="68CC2BE1"/>
    <w:multiLevelType w:val="multilevel"/>
    <w:tmpl w:val="A502AE5A"/>
    <w:lvl w:ilvl="0">
      <w:start w:val="1"/>
      <w:numFmt w:val="decimal"/>
      <w:lvlText w:val="%1."/>
      <w:lvlJc w:val="left"/>
      <w:pPr>
        <w:ind w:left="681" w:hanging="681"/>
      </w:pPr>
      <w:rPr>
        <w:rFonts w:hint="default"/>
        <w:i w:val="0"/>
      </w:rPr>
    </w:lvl>
    <w:lvl w:ilvl="1">
      <w:start w:val="1"/>
      <w:numFmt w:val="lowerLetter"/>
      <w:lvlText w:val="%2."/>
      <w:lvlJc w:val="left"/>
      <w:pPr>
        <w:ind w:left="1401" w:hanging="360"/>
      </w:pPr>
      <w:rPr>
        <w:rFonts w:hint="default"/>
      </w:rPr>
    </w:lvl>
    <w:lvl w:ilvl="2">
      <w:start w:val="1"/>
      <w:numFmt w:val="lowerRoman"/>
      <w:lvlText w:val="%3."/>
      <w:lvlJc w:val="right"/>
      <w:pPr>
        <w:ind w:left="2121" w:hanging="180"/>
      </w:pPr>
      <w:rPr>
        <w:rFonts w:hint="default"/>
      </w:rPr>
    </w:lvl>
    <w:lvl w:ilvl="3">
      <w:start w:val="1"/>
      <w:numFmt w:val="decimal"/>
      <w:lvlText w:val="%4."/>
      <w:lvlJc w:val="left"/>
      <w:pPr>
        <w:ind w:left="2841" w:hanging="360"/>
      </w:pPr>
      <w:rPr>
        <w:rFonts w:hint="default"/>
      </w:rPr>
    </w:lvl>
    <w:lvl w:ilvl="4">
      <w:start w:val="1"/>
      <w:numFmt w:val="lowerLetter"/>
      <w:lvlText w:val="%5."/>
      <w:lvlJc w:val="left"/>
      <w:pPr>
        <w:ind w:left="3561" w:hanging="360"/>
      </w:pPr>
      <w:rPr>
        <w:rFonts w:hint="default"/>
      </w:rPr>
    </w:lvl>
    <w:lvl w:ilvl="5">
      <w:start w:val="1"/>
      <w:numFmt w:val="lowerRoman"/>
      <w:lvlText w:val="%6."/>
      <w:lvlJc w:val="right"/>
      <w:pPr>
        <w:ind w:left="4281" w:hanging="180"/>
      </w:pPr>
      <w:rPr>
        <w:rFonts w:hint="default"/>
      </w:rPr>
    </w:lvl>
    <w:lvl w:ilvl="6">
      <w:start w:val="1"/>
      <w:numFmt w:val="decimal"/>
      <w:lvlText w:val="%7."/>
      <w:lvlJc w:val="left"/>
      <w:pPr>
        <w:ind w:left="5001" w:hanging="360"/>
      </w:pPr>
      <w:rPr>
        <w:rFonts w:hint="default"/>
      </w:rPr>
    </w:lvl>
    <w:lvl w:ilvl="7">
      <w:start w:val="1"/>
      <w:numFmt w:val="lowerLetter"/>
      <w:lvlText w:val="%8."/>
      <w:lvlJc w:val="left"/>
      <w:pPr>
        <w:ind w:left="5721" w:hanging="360"/>
      </w:pPr>
      <w:rPr>
        <w:rFonts w:hint="default"/>
      </w:rPr>
    </w:lvl>
    <w:lvl w:ilvl="8">
      <w:start w:val="1"/>
      <w:numFmt w:val="lowerRoman"/>
      <w:lvlText w:val="%9."/>
      <w:lvlJc w:val="right"/>
      <w:pPr>
        <w:ind w:left="6441" w:hanging="180"/>
      </w:pPr>
      <w:rPr>
        <w:rFonts w:hint="default"/>
      </w:rPr>
    </w:lvl>
  </w:abstractNum>
  <w:abstractNum w:abstractNumId="35" w15:restartNumberingAfterBreak="0">
    <w:nsid w:val="6AA763A1"/>
    <w:multiLevelType w:val="multilevel"/>
    <w:tmpl w:val="472011D8"/>
    <w:lvl w:ilvl="0">
      <w:start w:val="1"/>
      <w:numFmt w:val="decimal"/>
      <w:suff w:val="space"/>
      <w:lvlText w:val="%1."/>
      <w:lvlJc w:val="left"/>
      <w:pPr>
        <w:ind w:left="0" w:firstLine="0"/>
      </w:pPr>
      <w:rPr>
        <w:rFonts w:ascii="Times New Roman" w:hAnsi="Times New Roman" w:cs="Times New Roman" w:hint="default"/>
        <w:b/>
        <w:color w:val="auto"/>
        <w:sz w:val="24"/>
        <w:szCs w:val="24"/>
      </w:rPr>
    </w:lvl>
    <w:lvl w:ilvl="1">
      <w:start w:val="1"/>
      <w:numFmt w:val="decimal"/>
      <w:suff w:val="space"/>
      <w:lvlText w:val="%1.%2."/>
      <w:lvlJc w:val="left"/>
      <w:pPr>
        <w:ind w:left="0" w:firstLine="0"/>
      </w:pPr>
      <w:rPr>
        <w:rFonts w:hint="default"/>
        <w:b/>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36" w15:restartNumberingAfterBreak="0">
    <w:nsid w:val="6D3300B0"/>
    <w:multiLevelType w:val="hybridMultilevel"/>
    <w:tmpl w:val="D3E47FF6"/>
    <w:lvl w:ilvl="0" w:tplc="B71C1B16">
      <w:start w:val="1"/>
      <w:numFmt w:val="decimal"/>
      <w:pStyle w:val="Pielikums"/>
      <w:lvlText w:val="%1."/>
      <w:lvlJc w:val="right"/>
      <w:pPr>
        <w:ind w:left="13050" w:hanging="360"/>
      </w:pPr>
      <w:rPr>
        <w:rFonts w:hint="default"/>
      </w:rPr>
    </w:lvl>
    <w:lvl w:ilvl="1" w:tplc="8DBC03F8" w:tentative="1">
      <w:start w:val="1"/>
      <w:numFmt w:val="lowerLetter"/>
      <w:lvlText w:val="%2."/>
      <w:lvlJc w:val="left"/>
      <w:pPr>
        <w:ind w:left="1440" w:hanging="360"/>
      </w:pPr>
    </w:lvl>
    <w:lvl w:ilvl="2" w:tplc="B73C0348" w:tentative="1">
      <w:start w:val="1"/>
      <w:numFmt w:val="lowerRoman"/>
      <w:lvlText w:val="%3."/>
      <w:lvlJc w:val="right"/>
      <w:pPr>
        <w:ind w:left="2160" w:hanging="180"/>
      </w:pPr>
    </w:lvl>
    <w:lvl w:ilvl="3" w:tplc="28FA7E14" w:tentative="1">
      <w:start w:val="1"/>
      <w:numFmt w:val="decimal"/>
      <w:lvlText w:val="%4."/>
      <w:lvlJc w:val="left"/>
      <w:pPr>
        <w:ind w:left="2880" w:hanging="360"/>
      </w:pPr>
    </w:lvl>
    <w:lvl w:ilvl="4" w:tplc="5DECBA78" w:tentative="1">
      <w:start w:val="1"/>
      <w:numFmt w:val="lowerLetter"/>
      <w:lvlText w:val="%5."/>
      <w:lvlJc w:val="left"/>
      <w:pPr>
        <w:ind w:left="3600" w:hanging="360"/>
      </w:pPr>
    </w:lvl>
    <w:lvl w:ilvl="5" w:tplc="11680724" w:tentative="1">
      <w:start w:val="1"/>
      <w:numFmt w:val="lowerRoman"/>
      <w:lvlText w:val="%6."/>
      <w:lvlJc w:val="right"/>
      <w:pPr>
        <w:ind w:left="4320" w:hanging="180"/>
      </w:pPr>
    </w:lvl>
    <w:lvl w:ilvl="6" w:tplc="3E7A1796" w:tentative="1">
      <w:start w:val="1"/>
      <w:numFmt w:val="decimal"/>
      <w:lvlText w:val="%7."/>
      <w:lvlJc w:val="left"/>
      <w:pPr>
        <w:ind w:left="5040" w:hanging="360"/>
      </w:pPr>
    </w:lvl>
    <w:lvl w:ilvl="7" w:tplc="38929DE6" w:tentative="1">
      <w:start w:val="1"/>
      <w:numFmt w:val="lowerLetter"/>
      <w:lvlText w:val="%8."/>
      <w:lvlJc w:val="left"/>
      <w:pPr>
        <w:ind w:left="5760" w:hanging="360"/>
      </w:pPr>
    </w:lvl>
    <w:lvl w:ilvl="8" w:tplc="03D43254" w:tentative="1">
      <w:start w:val="1"/>
      <w:numFmt w:val="lowerRoman"/>
      <w:lvlText w:val="%9."/>
      <w:lvlJc w:val="right"/>
      <w:pPr>
        <w:ind w:left="6480" w:hanging="180"/>
      </w:pPr>
    </w:lvl>
  </w:abstractNum>
  <w:abstractNum w:abstractNumId="37" w15:restartNumberingAfterBreak="0">
    <w:nsid w:val="73D04A1C"/>
    <w:multiLevelType w:val="hybridMultilevel"/>
    <w:tmpl w:val="264237F8"/>
    <w:lvl w:ilvl="0" w:tplc="A96AEF9C">
      <w:start w:val="1"/>
      <w:numFmt w:val="lowerLetter"/>
      <w:lvlText w:val="%1)"/>
      <w:lvlJc w:val="left"/>
      <w:pPr>
        <w:ind w:left="760" w:hanging="405"/>
      </w:pPr>
      <w:rPr>
        <w:rFonts w:hint="default"/>
      </w:rPr>
    </w:lvl>
    <w:lvl w:ilvl="1" w:tplc="08090019" w:tentative="1">
      <w:start w:val="1"/>
      <w:numFmt w:val="lowerLetter"/>
      <w:lvlText w:val="%2."/>
      <w:lvlJc w:val="left"/>
      <w:pPr>
        <w:ind w:left="1435" w:hanging="360"/>
      </w:pPr>
    </w:lvl>
    <w:lvl w:ilvl="2" w:tplc="0809001B" w:tentative="1">
      <w:start w:val="1"/>
      <w:numFmt w:val="lowerRoman"/>
      <w:lvlText w:val="%3."/>
      <w:lvlJc w:val="right"/>
      <w:pPr>
        <w:ind w:left="2155" w:hanging="180"/>
      </w:pPr>
    </w:lvl>
    <w:lvl w:ilvl="3" w:tplc="0809000F" w:tentative="1">
      <w:start w:val="1"/>
      <w:numFmt w:val="decimal"/>
      <w:lvlText w:val="%4."/>
      <w:lvlJc w:val="left"/>
      <w:pPr>
        <w:ind w:left="2875" w:hanging="360"/>
      </w:pPr>
    </w:lvl>
    <w:lvl w:ilvl="4" w:tplc="08090019" w:tentative="1">
      <w:start w:val="1"/>
      <w:numFmt w:val="lowerLetter"/>
      <w:lvlText w:val="%5."/>
      <w:lvlJc w:val="left"/>
      <w:pPr>
        <w:ind w:left="3595" w:hanging="360"/>
      </w:pPr>
    </w:lvl>
    <w:lvl w:ilvl="5" w:tplc="0809001B" w:tentative="1">
      <w:start w:val="1"/>
      <w:numFmt w:val="lowerRoman"/>
      <w:lvlText w:val="%6."/>
      <w:lvlJc w:val="right"/>
      <w:pPr>
        <w:ind w:left="4315" w:hanging="180"/>
      </w:pPr>
    </w:lvl>
    <w:lvl w:ilvl="6" w:tplc="0809000F" w:tentative="1">
      <w:start w:val="1"/>
      <w:numFmt w:val="decimal"/>
      <w:lvlText w:val="%7."/>
      <w:lvlJc w:val="left"/>
      <w:pPr>
        <w:ind w:left="5035" w:hanging="360"/>
      </w:pPr>
    </w:lvl>
    <w:lvl w:ilvl="7" w:tplc="08090019" w:tentative="1">
      <w:start w:val="1"/>
      <w:numFmt w:val="lowerLetter"/>
      <w:lvlText w:val="%8."/>
      <w:lvlJc w:val="left"/>
      <w:pPr>
        <w:ind w:left="5755" w:hanging="360"/>
      </w:pPr>
    </w:lvl>
    <w:lvl w:ilvl="8" w:tplc="0809001B" w:tentative="1">
      <w:start w:val="1"/>
      <w:numFmt w:val="lowerRoman"/>
      <w:lvlText w:val="%9."/>
      <w:lvlJc w:val="right"/>
      <w:pPr>
        <w:ind w:left="6475" w:hanging="180"/>
      </w:pPr>
    </w:lvl>
  </w:abstractNum>
  <w:abstractNum w:abstractNumId="38" w15:restartNumberingAfterBreak="0">
    <w:nsid w:val="79783CF0"/>
    <w:multiLevelType w:val="hybridMultilevel"/>
    <w:tmpl w:val="D4462C76"/>
    <w:lvl w:ilvl="0" w:tplc="A8A201D8">
      <w:start w:val="3"/>
      <w:numFmt w:val="bullet"/>
      <w:lvlText w:val="-"/>
      <w:lvlJc w:val="left"/>
      <w:pPr>
        <w:ind w:left="644" w:hanging="360"/>
      </w:pPr>
      <w:rPr>
        <w:rFonts w:ascii="Times New Roman" w:eastAsiaTheme="minorHAnsi" w:hAnsi="Times New Roman" w:cs="Times New Roman" w:hint="default"/>
      </w:rPr>
    </w:lvl>
    <w:lvl w:ilvl="1" w:tplc="08090019" w:tentative="1">
      <w:start w:val="1"/>
      <w:numFmt w:val="bullet"/>
      <w:lvlText w:val="o"/>
      <w:lvlJc w:val="left"/>
      <w:pPr>
        <w:ind w:left="1364" w:hanging="360"/>
      </w:pPr>
      <w:rPr>
        <w:rFonts w:ascii="Courier New" w:hAnsi="Courier New" w:cs="Courier New" w:hint="default"/>
      </w:rPr>
    </w:lvl>
    <w:lvl w:ilvl="2" w:tplc="0809001B" w:tentative="1">
      <w:start w:val="1"/>
      <w:numFmt w:val="bullet"/>
      <w:lvlText w:val=""/>
      <w:lvlJc w:val="left"/>
      <w:pPr>
        <w:ind w:left="2084" w:hanging="360"/>
      </w:pPr>
      <w:rPr>
        <w:rFonts w:ascii="Wingdings" w:hAnsi="Wingdings" w:hint="default"/>
      </w:rPr>
    </w:lvl>
    <w:lvl w:ilvl="3" w:tplc="0809000F" w:tentative="1">
      <w:start w:val="1"/>
      <w:numFmt w:val="bullet"/>
      <w:lvlText w:val=""/>
      <w:lvlJc w:val="left"/>
      <w:pPr>
        <w:ind w:left="2804" w:hanging="360"/>
      </w:pPr>
      <w:rPr>
        <w:rFonts w:ascii="Symbol" w:hAnsi="Symbol" w:hint="default"/>
      </w:rPr>
    </w:lvl>
    <w:lvl w:ilvl="4" w:tplc="08090019" w:tentative="1">
      <w:start w:val="1"/>
      <w:numFmt w:val="bullet"/>
      <w:lvlText w:val="o"/>
      <w:lvlJc w:val="left"/>
      <w:pPr>
        <w:ind w:left="3524" w:hanging="360"/>
      </w:pPr>
      <w:rPr>
        <w:rFonts w:ascii="Courier New" w:hAnsi="Courier New" w:cs="Courier New" w:hint="default"/>
      </w:rPr>
    </w:lvl>
    <w:lvl w:ilvl="5" w:tplc="0809001B" w:tentative="1">
      <w:start w:val="1"/>
      <w:numFmt w:val="bullet"/>
      <w:lvlText w:val=""/>
      <w:lvlJc w:val="left"/>
      <w:pPr>
        <w:ind w:left="4244" w:hanging="360"/>
      </w:pPr>
      <w:rPr>
        <w:rFonts w:ascii="Wingdings" w:hAnsi="Wingdings" w:hint="default"/>
      </w:rPr>
    </w:lvl>
    <w:lvl w:ilvl="6" w:tplc="0809000F" w:tentative="1">
      <w:start w:val="1"/>
      <w:numFmt w:val="bullet"/>
      <w:lvlText w:val=""/>
      <w:lvlJc w:val="left"/>
      <w:pPr>
        <w:ind w:left="4964" w:hanging="360"/>
      </w:pPr>
      <w:rPr>
        <w:rFonts w:ascii="Symbol" w:hAnsi="Symbol" w:hint="default"/>
      </w:rPr>
    </w:lvl>
    <w:lvl w:ilvl="7" w:tplc="08090019" w:tentative="1">
      <w:start w:val="1"/>
      <w:numFmt w:val="bullet"/>
      <w:lvlText w:val="o"/>
      <w:lvlJc w:val="left"/>
      <w:pPr>
        <w:ind w:left="5684" w:hanging="360"/>
      </w:pPr>
      <w:rPr>
        <w:rFonts w:ascii="Courier New" w:hAnsi="Courier New" w:cs="Courier New" w:hint="default"/>
      </w:rPr>
    </w:lvl>
    <w:lvl w:ilvl="8" w:tplc="0809001B" w:tentative="1">
      <w:start w:val="1"/>
      <w:numFmt w:val="bullet"/>
      <w:lvlText w:val=""/>
      <w:lvlJc w:val="left"/>
      <w:pPr>
        <w:ind w:left="6404" w:hanging="360"/>
      </w:pPr>
      <w:rPr>
        <w:rFonts w:ascii="Wingdings" w:hAnsi="Wingdings" w:hint="default"/>
      </w:rPr>
    </w:lvl>
  </w:abstractNum>
  <w:abstractNum w:abstractNumId="39" w15:restartNumberingAfterBreak="0">
    <w:nsid w:val="7B5A7251"/>
    <w:multiLevelType w:val="multilevel"/>
    <w:tmpl w:val="DB0260C4"/>
    <w:lvl w:ilvl="0">
      <w:start w:val="1"/>
      <w:numFmt w:val="decimal"/>
      <w:suff w:val="space"/>
      <w:lvlText w:val="%1."/>
      <w:lvlJc w:val="left"/>
      <w:pPr>
        <w:ind w:left="227" w:hanging="227"/>
      </w:pPr>
      <w:rPr>
        <w:rFonts w:ascii="Times New Roman" w:hAnsi="Times New Roman" w:cs="Times New Roman" w:hint="default"/>
        <w:b/>
        <w:sz w:val="24"/>
        <w:szCs w:val="24"/>
      </w:rPr>
    </w:lvl>
    <w:lvl w:ilvl="1">
      <w:start w:val="1"/>
      <w:numFmt w:val="decimal"/>
      <w:pStyle w:val="h3body1"/>
      <w:suff w:val="space"/>
      <w:lvlText w:val="%1.%2."/>
      <w:lvlJc w:val="left"/>
      <w:pPr>
        <w:ind w:left="1567" w:hanging="432"/>
      </w:pPr>
      <w:rPr>
        <w:rFonts w:ascii="Times New Roman" w:hAnsi="Times New Roman" w:hint="default"/>
        <w:b/>
        <w:i w:val="0"/>
        <w:sz w:val="24"/>
        <w:szCs w:val="24"/>
      </w:rPr>
    </w:lvl>
    <w:lvl w:ilvl="2">
      <w:start w:val="1"/>
      <w:numFmt w:val="decimal"/>
      <w:suff w:val="space"/>
      <w:lvlText w:val="%1.%2.%3."/>
      <w:lvlJc w:val="left"/>
      <w:pPr>
        <w:ind w:left="1224" w:hanging="504"/>
      </w:pPr>
      <w:rPr>
        <w:rFonts w:ascii="Times New Roman" w:hAnsi="Times New Roman" w:hint="default"/>
        <w:b/>
        <w:i w:val="0"/>
        <w:sz w:val="24"/>
        <w:szCs w:val="24"/>
      </w:rPr>
    </w:lvl>
    <w:lvl w:ilvl="3">
      <w:start w:val="1"/>
      <w:numFmt w:val="decimal"/>
      <w:lvlText w:val="%1.%2.%3.%4."/>
      <w:lvlJc w:val="left"/>
      <w:pPr>
        <w:tabs>
          <w:tab w:val="num" w:pos="180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F8610D4"/>
    <w:multiLevelType w:val="hybridMultilevel"/>
    <w:tmpl w:val="ADD8D698"/>
    <w:lvl w:ilvl="0" w:tplc="623C0A6A">
      <w:start w:val="1"/>
      <w:numFmt w:val="decimal"/>
      <w:lvlText w:val="%1."/>
      <w:lvlJc w:val="left"/>
      <w:pPr>
        <w:ind w:left="720" w:hanging="360"/>
      </w:pPr>
      <w:rPr>
        <w:rFonts w:hint="default"/>
      </w:rPr>
    </w:lvl>
    <w:lvl w:ilvl="1" w:tplc="D0586E10" w:tentative="1">
      <w:start w:val="1"/>
      <w:numFmt w:val="lowerLetter"/>
      <w:lvlText w:val="%2."/>
      <w:lvlJc w:val="left"/>
      <w:pPr>
        <w:ind w:left="1440" w:hanging="360"/>
      </w:pPr>
    </w:lvl>
    <w:lvl w:ilvl="2" w:tplc="D0C82920" w:tentative="1">
      <w:start w:val="1"/>
      <w:numFmt w:val="lowerRoman"/>
      <w:lvlText w:val="%3."/>
      <w:lvlJc w:val="right"/>
      <w:pPr>
        <w:ind w:left="2160" w:hanging="180"/>
      </w:pPr>
    </w:lvl>
    <w:lvl w:ilvl="3" w:tplc="0DE8F126" w:tentative="1">
      <w:start w:val="1"/>
      <w:numFmt w:val="decimal"/>
      <w:lvlText w:val="%4."/>
      <w:lvlJc w:val="left"/>
      <w:pPr>
        <w:ind w:left="2880" w:hanging="360"/>
      </w:pPr>
    </w:lvl>
    <w:lvl w:ilvl="4" w:tplc="E6946B98" w:tentative="1">
      <w:start w:val="1"/>
      <w:numFmt w:val="lowerLetter"/>
      <w:lvlText w:val="%5."/>
      <w:lvlJc w:val="left"/>
      <w:pPr>
        <w:ind w:left="3600" w:hanging="360"/>
      </w:pPr>
    </w:lvl>
    <w:lvl w:ilvl="5" w:tplc="040828B6" w:tentative="1">
      <w:start w:val="1"/>
      <w:numFmt w:val="lowerRoman"/>
      <w:lvlText w:val="%6."/>
      <w:lvlJc w:val="right"/>
      <w:pPr>
        <w:ind w:left="4320" w:hanging="180"/>
      </w:pPr>
    </w:lvl>
    <w:lvl w:ilvl="6" w:tplc="11B23932" w:tentative="1">
      <w:start w:val="1"/>
      <w:numFmt w:val="decimal"/>
      <w:lvlText w:val="%7."/>
      <w:lvlJc w:val="left"/>
      <w:pPr>
        <w:ind w:left="5040" w:hanging="360"/>
      </w:pPr>
    </w:lvl>
    <w:lvl w:ilvl="7" w:tplc="9D566E28" w:tentative="1">
      <w:start w:val="1"/>
      <w:numFmt w:val="lowerLetter"/>
      <w:lvlText w:val="%8."/>
      <w:lvlJc w:val="left"/>
      <w:pPr>
        <w:ind w:left="5760" w:hanging="360"/>
      </w:pPr>
    </w:lvl>
    <w:lvl w:ilvl="8" w:tplc="8C5623DE" w:tentative="1">
      <w:start w:val="1"/>
      <w:numFmt w:val="lowerRoman"/>
      <w:lvlText w:val="%9."/>
      <w:lvlJc w:val="right"/>
      <w:pPr>
        <w:ind w:left="6480" w:hanging="180"/>
      </w:pPr>
    </w:lvl>
  </w:abstractNum>
  <w:num w:numId="1">
    <w:abstractNumId w:val="28"/>
  </w:num>
  <w:num w:numId="2">
    <w:abstractNumId w:val="36"/>
  </w:num>
  <w:num w:numId="3">
    <w:abstractNumId w:val="30"/>
  </w:num>
  <w:num w:numId="4">
    <w:abstractNumId w:val="19"/>
  </w:num>
  <w:num w:numId="5">
    <w:abstractNumId w:val="26"/>
  </w:num>
  <w:num w:numId="6">
    <w:abstractNumId w:val="7"/>
  </w:num>
  <w:num w:numId="7">
    <w:abstractNumId w:val="25"/>
  </w:num>
  <w:num w:numId="8">
    <w:abstractNumId w:val="38"/>
  </w:num>
  <w:num w:numId="9">
    <w:abstractNumId w:val="18"/>
  </w:num>
  <w:num w:numId="10">
    <w:abstractNumId w:val="12"/>
  </w:num>
  <w:num w:numId="11">
    <w:abstractNumId w:val="18"/>
  </w:num>
  <w:num w:numId="12">
    <w:abstractNumId w:val="10"/>
  </w:num>
  <w:num w:numId="13">
    <w:abstractNumId w:val="40"/>
  </w:num>
  <w:num w:numId="14">
    <w:abstractNumId w:val="31"/>
  </w:num>
  <w:num w:numId="15">
    <w:abstractNumId w:val="15"/>
  </w:num>
  <w:num w:numId="16">
    <w:abstractNumId w:val="24"/>
  </w:num>
  <w:num w:numId="17">
    <w:abstractNumId w:val="33"/>
  </w:num>
  <w:num w:numId="18">
    <w:abstractNumId w:val="8"/>
  </w:num>
  <w:num w:numId="19">
    <w:abstractNumId w:val="23"/>
  </w:num>
  <w:num w:numId="20">
    <w:abstractNumId w:val="37"/>
  </w:num>
  <w:num w:numId="21">
    <w:abstractNumId w:val="39"/>
  </w:num>
  <w:num w:numId="22">
    <w:abstractNumId w:val="13"/>
  </w:num>
  <w:num w:numId="23">
    <w:abstractNumId w:val="2"/>
  </w:num>
  <w:num w:numId="24">
    <w:abstractNumId w:val="21"/>
  </w:num>
  <w:num w:numId="25">
    <w:abstractNumId w:val="27"/>
  </w:num>
  <w:num w:numId="26">
    <w:abstractNumId w:val="9"/>
  </w:num>
  <w:num w:numId="27">
    <w:abstractNumId w:val="29"/>
  </w:num>
  <w:num w:numId="28">
    <w:abstractNumId w:val="22"/>
  </w:num>
  <w:num w:numId="29">
    <w:abstractNumId w:val="35"/>
  </w:num>
  <w:num w:numId="30">
    <w:abstractNumId w:val="34"/>
  </w:num>
  <w:num w:numId="31">
    <w:abstractNumId w:val="0"/>
  </w:num>
  <w:num w:numId="32">
    <w:abstractNumId w:val="1"/>
  </w:num>
  <w:num w:numId="33">
    <w:abstractNumId w:val="3"/>
  </w:num>
  <w:num w:numId="34">
    <w:abstractNumId w:val="4"/>
  </w:num>
  <w:num w:numId="35">
    <w:abstractNumId w:val="6"/>
  </w:num>
  <w:num w:numId="36">
    <w:abstractNumId w:val="20"/>
  </w:num>
  <w:num w:numId="37">
    <w:abstractNumId w:val="32"/>
  </w:num>
  <w:num w:numId="38">
    <w:abstractNumId w:val="5"/>
  </w:num>
  <w:num w:numId="39">
    <w:abstractNumId w:val="17"/>
  </w:num>
  <w:num w:numId="40">
    <w:abstractNumId w:val="16"/>
  </w:num>
  <w:num w:numId="41">
    <w:abstractNumId w:val="11"/>
  </w:num>
  <w:num w:numId="42">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3CB"/>
    <w:rsid w:val="00002943"/>
    <w:rsid w:val="00003737"/>
    <w:rsid w:val="0000524B"/>
    <w:rsid w:val="000154C6"/>
    <w:rsid w:val="00015ADB"/>
    <w:rsid w:val="000315B9"/>
    <w:rsid w:val="000444E8"/>
    <w:rsid w:val="00045D37"/>
    <w:rsid w:val="00045D3C"/>
    <w:rsid w:val="00047E48"/>
    <w:rsid w:val="000601BB"/>
    <w:rsid w:val="00064A49"/>
    <w:rsid w:val="00064EE3"/>
    <w:rsid w:val="00074997"/>
    <w:rsid w:val="000941B9"/>
    <w:rsid w:val="00096B25"/>
    <w:rsid w:val="000A28ED"/>
    <w:rsid w:val="000A4B9B"/>
    <w:rsid w:val="000B008B"/>
    <w:rsid w:val="000B0887"/>
    <w:rsid w:val="000B0A70"/>
    <w:rsid w:val="000B2A0B"/>
    <w:rsid w:val="000B5CA9"/>
    <w:rsid w:val="000B63BA"/>
    <w:rsid w:val="000C055A"/>
    <w:rsid w:val="000C157F"/>
    <w:rsid w:val="000C3364"/>
    <w:rsid w:val="000C3ECA"/>
    <w:rsid w:val="000C4361"/>
    <w:rsid w:val="000D0493"/>
    <w:rsid w:val="000D45F1"/>
    <w:rsid w:val="000F54AD"/>
    <w:rsid w:val="00105752"/>
    <w:rsid w:val="00106DD5"/>
    <w:rsid w:val="001170C3"/>
    <w:rsid w:val="001178DA"/>
    <w:rsid w:val="00124446"/>
    <w:rsid w:val="00131F0D"/>
    <w:rsid w:val="00135CF0"/>
    <w:rsid w:val="00136C7B"/>
    <w:rsid w:val="00141DE0"/>
    <w:rsid w:val="00153D32"/>
    <w:rsid w:val="001602DE"/>
    <w:rsid w:val="0016529A"/>
    <w:rsid w:val="001757AE"/>
    <w:rsid w:val="00184827"/>
    <w:rsid w:val="00187C38"/>
    <w:rsid w:val="0019231E"/>
    <w:rsid w:val="001A182C"/>
    <w:rsid w:val="001A1AD4"/>
    <w:rsid w:val="001A2F59"/>
    <w:rsid w:val="001A33A4"/>
    <w:rsid w:val="001A4B99"/>
    <w:rsid w:val="001B2D58"/>
    <w:rsid w:val="001D54D2"/>
    <w:rsid w:val="001D54DB"/>
    <w:rsid w:val="001F6772"/>
    <w:rsid w:val="001F7948"/>
    <w:rsid w:val="0020016F"/>
    <w:rsid w:val="00201AF5"/>
    <w:rsid w:val="00204FCA"/>
    <w:rsid w:val="00205F78"/>
    <w:rsid w:val="00210B29"/>
    <w:rsid w:val="00211BA7"/>
    <w:rsid w:val="002271E2"/>
    <w:rsid w:val="00232524"/>
    <w:rsid w:val="00241C75"/>
    <w:rsid w:val="00244967"/>
    <w:rsid w:val="00244F8E"/>
    <w:rsid w:val="00250E29"/>
    <w:rsid w:val="002517B5"/>
    <w:rsid w:val="00254862"/>
    <w:rsid w:val="00266D64"/>
    <w:rsid w:val="00280EA6"/>
    <w:rsid w:val="00292ACC"/>
    <w:rsid w:val="002937E7"/>
    <w:rsid w:val="002957B3"/>
    <w:rsid w:val="002A713C"/>
    <w:rsid w:val="002B7174"/>
    <w:rsid w:val="002C1B93"/>
    <w:rsid w:val="002C2155"/>
    <w:rsid w:val="002D39DF"/>
    <w:rsid w:val="002F17F9"/>
    <w:rsid w:val="002F5E45"/>
    <w:rsid w:val="003007AE"/>
    <w:rsid w:val="00301E6A"/>
    <w:rsid w:val="003053BE"/>
    <w:rsid w:val="00312B21"/>
    <w:rsid w:val="00313752"/>
    <w:rsid w:val="0031675F"/>
    <w:rsid w:val="0032390D"/>
    <w:rsid w:val="00324608"/>
    <w:rsid w:val="00327615"/>
    <w:rsid w:val="00331038"/>
    <w:rsid w:val="00332163"/>
    <w:rsid w:val="003417B2"/>
    <w:rsid w:val="00341834"/>
    <w:rsid w:val="00347CF4"/>
    <w:rsid w:val="00354B65"/>
    <w:rsid w:val="00362755"/>
    <w:rsid w:val="00376279"/>
    <w:rsid w:val="00380ED1"/>
    <w:rsid w:val="003A00B5"/>
    <w:rsid w:val="003A315C"/>
    <w:rsid w:val="003A3E9A"/>
    <w:rsid w:val="003A5B7F"/>
    <w:rsid w:val="003B6F77"/>
    <w:rsid w:val="003C2755"/>
    <w:rsid w:val="003C7920"/>
    <w:rsid w:val="003C7AE4"/>
    <w:rsid w:val="003D4A45"/>
    <w:rsid w:val="003D6B88"/>
    <w:rsid w:val="003E55A3"/>
    <w:rsid w:val="003F0214"/>
    <w:rsid w:val="003F20BD"/>
    <w:rsid w:val="00425987"/>
    <w:rsid w:val="00432383"/>
    <w:rsid w:val="0043280F"/>
    <w:rsid w:val="00437486"/>
    <w:rsid w:val="00440DB4"/>
    <w:rsid w:val="00441D89"/>
    <w:rsid w:val="0046070D"/>
    <w:rsid w:val="00462602"/>
    <w:rsid w:val="00464646"/>
    <w:rsid w:val="00464D12"/>
    <w:rsid w:val="00473050"/>
    <w:rsid w:val="00474307"/>
    <w:rsid w:val="00475CF9"/>
    <w:rsid w:val="00480E31"/>
    <w:rsid w:val="00490083"/>
    <w:rsid w:val="004A7414"/>
    <w:rsid w:val="004B2501"/>
    <w:rsid w:val="004B5737"/>
    <w:rsid w:val="004C32D3"/>
    <w:rsid w:val="004D3896"/>
    <w:rsid w:val="004D48C8"/>
    <w:rsid w:val="004F3B95"/>
    <w:rsid w:val="004F4376"/>
    <w:rsid w:val="004F5F37"/>
    <w:rsid w:val="005005C1"/>
    <w:rsid w:val="00501D7E"/>
    <w:rsid w:val="005158FE"/>
    <w:rsid w:val="005357FE"/>
    <w:rsid w:val="00536F6A"/>
    <w:rsid w:val="00543D26"/>
    <w:rsid w:val="00546814"/>
    <w:rsid w:val="00550117"/>
    <w:rsid w:val="005537C7"/>
    <w:rsid w:val="005633A0"/>
    <w:rsid w:val="00573C76"/>
    <w:rsid w:val="00574014"/>
    <w:rsid w:val="0057749F"/>
    <w:rsid w:val="00584D21"/>
    <w:rsid w:val="00585362"/>
    <w:rsid w:val="00590EBF"/>
    <w:rsid w:val="005920DB"/>
    <w:rsid w:val="00592D2C"/>
    <w:rsid w:val="0059432E"/>
    <w:rsid w:val="005A7B07"/>
    <w:rsid w:val="005B6FE3"/>
    <w:rsid w:val="005C0C06"/>
    <w:rsid w:val="005C24A4"/>
    <w:rsid w:val="005C5314"/>
    <w:rsid w:val="005D5559"/>
    <w:rsid w:val="005D63ED"/>
    <w:rsid w:val="005D6961"/>
    <w:rsid w:val="005D7299"/>
    <w:rsid w:val="005E07D0"/>
    <w:rsid w:val="005E47DB"/>
    <w:rsid w:val="005F72D2"/>
    <w:rsid w:val="006040EA"/>
    <w:rsid w:val="00614EAC"/>
    <w:rsid w:val="00623072"/>
    <w:rsid w:val="006233D7"/>
    <w:rsid w:val="00660343"/>
    <w:rsid w:val="00661D9F"/>
    <w:rsid w:val="00661FFA"/>
    <w:rsid w:val="006650EF"/>
    <w:rsid w:val="00665A63"/>
    <w:rsid w:val="00675FDA"/>
    <w:rsid w:val="006773A1"/>
    <w:rsid w:val="00681041"/>
    <w:rsid w:val="0069022C"/>
    <w:rsid w:val="006910CC"/>
    <w:rsid w:val="00692FF3"/>
    <w:rsid w:val="006951DF"/>
    <w:rsid w:val="006A7167"/>
    <w:rsid w:val="006B2715"/>
    <w:rsid w:val="006B4654"/>
    <w:rsid w:val="006C45DA"/>
    <w:rsid w:val="006D4670"/>
    <w:rsid w:val="006D5EBF"/>
    <w:rsid w:val="006D6281"/>
    <w:rsid w:val="006E272D"/>
    <w:rsid w:val="006F6E75"/>
    <w:rsid w:val="00701616"/>
    <w:rsid w:val="00702CA2"/>
    <w:rsid w:val="00704068"/>
    <w:rsid w:val="0072136B"/>
    <w:rsid w:val="007277F9"/>
    <w:rsid w:val="00733170"/>
    <w:rsid w:val="007342CF"/>
    <w:rsid w:val="00750908"/>
    <w:rsid w:val="00750FD2"/>
    <w:rsid w:val="00751CF5"/>
    <w:rsid w:val="007617D0"/>
    <w:rsid w:val="00763775"/>
    <w:rsid w:val="00765791"/>
    <w:rsid w:val="00775F4B"/>
    <w:rsid w:val="00776068"/>
    <w:rsid w:val="007850EE"/>
    <w:rsid w:val="00790E29"/>
    <w:rsid w:val="007D36BF"/>
    <w:rsid w:val="007D55C0"/>
    <w:rsid w:val="007F3115"/>
    <w:rsid w:val="008036BF"/>
    <w:rsid w:val="00805D15"/>
    <w:rsid w:val="00806235"/>
    <w:rsid w:val="00812AA5"/>
    <w:rsid w:val="00815800"/>
    <w:rsid w:val="008230B2"/>
    <w:rsid w:val="00834391"/>
    <w:rsid w:val="008435D7"/>
    <w:rsid w:val="00850C98"/>
    <w:rsid w:val="00852AF9"/>
    <w:rsid w:val="00856E7B"/>
    <w:rsid w:val="00857124"/>
    <w:rsid w:val="00860086"/>
    <w:rsid w:val="00863147"/>
    <w:rsid w:val="00871DB1"/>
    <w:rsid w:val="008828A5"/>
    <w:rsid w:val="00891F08"/>
    <w:rsid w:val="008940F2"/>
    <w:rsid w:val="0089527D"/>
    <w:rsid w:val="008A6394"/>
    <w:rsid w:val="008A7EBB"/>
    <w:rsid w:val="008B00EA"/>
    <w:rsid w:val="008B0ADC"/>
    <w:rsid w:val="008B2385"/>
    <w:rsid w:val="008B23C6"/>
    <w:rsid w:val="008B3440"/>
    <w:rsid w:val="008C0023"/>
    <w:rsid w:val="008C3A0D"/>
    <w:rsid w:val="008D2632"/>
    <w:rsid w:val="008D51B6"/>
    <w:rsid w:val="008E58BE"/>
    <w:rsid w:val="008E6F18"/>
    <w:rsid w:val="008F4CCF"/>
    <w:rsid w:val="008F5ED2"/>
    <w:rsid w:val="00901588"/>
    <w:rsid w:val="00903769"/>
    <w:rsid w:val="00907204"/>
    <w:rsid w:val="0091379C"/>
    <w:rsid w:val="00933364"/>
    <w:rsid w:val="0093337E"/>
    <w:rsid w:val="00933F84"/>
    <w:rsid w:val="0093651F"/>
    <w:rsid w:val="00946B3E"/>
    <w:rsid w:val="009513A6"/>
    <w:rsid w:val="00954AA1"/>
    <w:rsid w:val="00954CB5"/>
    <w:rsid w:val="00964F42"/>
    <w:rsid w:val="00966F98"/>
    <w:rsid w:val="00967504"/>
    <w:rsid w:val="00973F13"/>
    <w:rsid w:val="009743CB"/>
    <w:rsid w:val="009766F4"/>
    <w:rsid w:val="00980D62"/>
    <w:rsid w:val="00981706"/>
    <w:rsid w:val="00983057"/>
    <w:rsid w:val="0099602A"/>
    <w:rsid w:val="009A535C"/>
    <w:rsid w:val="009A5E19"/>
    <w:rsid w:val="009A6828"/>
    <w:rsid w:val="009B1578"/>
    <w:rsid w:val="009C0286"/>
    <w:rsid w:val="009C5DC5"/>
    <w:rsid w:val="009C5F46"/>
    <w:rsid w:val="009D3615"/>
    <w:rsid w:val="009D3721"/>
    <w:rsid w:val="009E00CE"/>
    <w:rsid w:val="009F17EA"/>
    <w:rsid w:val="009F76B5"/>
    <w:rsid w:val="009F7D56"/>
    <w:rsid w:val="00A02FA0"/>
    <w:rsid w:val="00A15E9F"/>
    <w:rsid w:val="00A26C64"/>
    <w:rsid w:val="00A32408"/>
    <w:rsid w:val="00A34824"/>
    <w:rsid w:val="00A36C17"/>
    <w:rsid w:val="00A42889"/>
    <w:rsid w:val="00A47CAC"/>
    <w:rsid w:val="00A62B8E"/>
    <w:rsid w:val="00A64E44"/>
    <w:rsid w:val="00A66F9D"/>
    <w:rsid w:val="00A67CC6"/>
    <w:rsid w:val="00A716D2"/>
    <w:rsid w:val="00A74247"/>
    <w:rsid w:val="00A76B72"/>
    <w:rsid w:val="00A81E00"/>
    <w:rsid w:val="00A916EC"/>
    <w:rsid w:val="00AA0591"/>
    <w:rsid w:val="00AA19CC"/>
    <w:rsid w:val="00AA2760"/>
    <w:rsid w:val="00AB0130"/>
    <w:rsid w:val="00AB02D8"/>
    <w:rsid w:val="00AB0C54"/>
    <w:rsid w:val="00AB4798"/>
    <w:rsid w:val="00AC008D"/>
    <w:rsid w:val="00AC1BE7"/>
    <w:rsid w:val="00AC2557"/>
    <w:rsid w:val="00AC600C"/>
    <w:rsid w:val="00AC7D3F"/>
    <w:rsid w:val="00AD1BA1"/>
    <w:rsid w:val="00AD27FE"/>
    <w:rsid w:val="00AE21EC"/>
    <w:rsid w:val="00AE52CC"/>
    <w:rsid w:val="00AF359B"/>
    <w:rsid w:val="00AF600B"/>
    <w:rsid w:val="00B030A5"/>
    <w:rsid w:val="00B03878"/>
    <w:rsid w:val="00B05E34"/>
    <w:rsid w:val="00B113AA"/>
    <w:rsid w:val="00B1798D"/>
    <w:rsid w:val="00B212FD"/>
    <w:rsid w:val="00B25CE0"/>
    <w:rsid w:val="00B36FE5"/>
    <w:rsid w:val="00B474FF"/>
    <w:rsid w:val="00B53EC8"/>
    <w:rsid w:val="00B7553A"/>
    <w:rsid w:val="00B76843"/>
    <w:rsid w:val="00B861F8"/>
    <w:rsid w:val="00B86850"/>
    <w:rsid w:val="00B8704D"/>
    <w:rsid w:val="00B8769C"/>
    <w:rsid w:val="00B91ADD"/>
    <w:rsid w:val="00B96CBB"/>
    <w:rsid w:val="00B97967"/>
    <w:rsid w:val="00BA38B6"/>
    <w:rsid w:val="00BA6B15"/>
    <w:rsid w:val="00BB0604"/>
    <w:rsid w:val="00BB4794"/>
    <w:rsid w:val="00BE0C3E"/>
    <w:rsid w:val="00BE1F9A"/>
    <w:rsid w:val="00BE2ECF"/>
    <w:rsid w:val="00BE32A8"/>
    <w:rsid w:val="00BE64CF"/>
    <w:rsid w:val="00BE7433"/>
    <w:rsid w:val="00BF2C7F"/>
    <w:rsid w:val="00BF421D"/>
    <w:rsid w:val="00BF7573"/>
    <w:rsid w:val="00C1634B"/>
    <w:rsid w:val="00C235BD"/>
    <w:rsid w:val="00C4161D"/>
    <w:rsid w:val="00C420E1"/>
    <w:rsid w:val="00C52867"/>
    <w:rsid w:val="00C5733D"/>
    <w:rsid w:val="00C6513F"/>
    <w:rsid w:val="00C706E6"/>
    <w:rsid w:val="00C741D3"/>
    <w:rsid w:val="00C7544A"/>
    <w:rsid w:val="00C82B95"/>
    <w:rsid w:val="00C86BA4"/>
    <w:rsid w:val="00C954C6"/>
    <w:rsid w:val="00CA0FF0"/>
    <w:rsid w:val="00CA1E2D"/>
    <w:rsid w:val="00CA26F7"/>
    <w:rsid w:val="00CB20B0"/>
    <w:rsid w:val="00CB77F3"/>
    <w:rsid w:val="00CC5436"/>
    <w:rsid w:val="00CD125F"/>
    <w:rsid w:val="00CD4D98"/>
    <w:rsid w:val="00CD5D39"/>
    <w:rsid w:val="00CD6960"/>
    <w:rsid w:val="00CE07FB"/>
    <w:rsid w:val="00CE27F1"/>
    <w:rsid w:val="00D01E27"/>
    <w:rsid w:val="00D229B8"/>
    <w:rsid w:val="00D23E01"/>
    <w:rsid w:val="00D23EEC"/>
    <w:rsid w:val="00D26C6B"/>
    <w:rsid w:val="00D3258E"/>
    <w:rsid w:val="00D54E02"/>
    <w:rsid w:val="00D57CD4"/>
    <w:rsid w:val="00D601A5"/>
    <w:rsid w:val="00D6279B"/>
    <w:rsid w:val="00D67F82"/>
    <w:rsid w:val="00D71A8D"/>
    <w:rsid w:val="00D811E0"/>
    <w:rsid w:val="00D85D00"/>
    <w:rsid w:val="00D9434E"/>
    <w:rsid w:val="00D9646C"/>
    <w:rsid w:val="00D96F76"/>
    <w:rsid w:val="00DA3A67"/>
    <w:rsid w:val="00DB1D66"/>
    <w:rsid w:val="00DB4032"/>
    <w:rsid w:val="00DB6AB1"/>
    <w:rsid w:val="00DC3222"/>
    <w:rsid w:val="00DC3456"/>
    <w:rsid w:val="00DD0128"/>
    <w:rsid w:val="00DD0DA2"/>
    <w:rsid w:val="00DD451C"/>
    <w:rsid w:val="00DE09BB"/>
    <w:rsid w:val="00DE288A"/>
    <w:rsid w:val="00DF388E"/>
    <w:rsid w:val="00DF5E09"/>
    <w:rsid w:val="00E030DD"/>
    <w:rsid w:val="00E053B8"/>
    <w:rsid w:val="00E06754"/>
    <w:rsid w:val="00E12A49"/>
    <w:rsid w:val="00E14F38"/>
    <w:rsid w:val="00E31D54"/>
    <w:rsid w:val="00E33302"/>
    <w:rsid w:val="00E369A5"/>
    <w:rsid w:val="00E546CD"/>
    <w:rsid w:val="00E62F1C"/>
    <w:rsid w:val="00E66DE7"/>
    <w:rsid w:val="00E677FE"/>
    <w:rsid w:val="00E84B20"/>
    <w:rsid w:val="00E85964"/>
    <w:rsid w:val="00E87907"/>
    <w:rsid w:val="00E9155F"/>
    <w:rsid w:val="00EA0705"/>
    <w:rsid w:val="00EA08C5"/>
    <w:rsid w:val="00EA397D"/>
    <w:rsid w:val="00EA3FA5"/>
    <w:rsid w:val="00EB2959"/>
    <w:rsid w:val="00EB40E1"/>
    <w:rsid w:val="00EC4889"/>
    <w:rsid w:val="00ED13BC"/>
    <w:rsid w:val="00ED3E94"/>
    <w:rsid w:val="00EE3401"/>
    <w:rsid w:val="00EF65BF"/>
    <w:rsid w:val="00F009A7"/>
    <w:rsid w:val="00F00A9E"/>
    <w:rsid w:val="00F04E46"/>
    <w:rsid w:val="00F17F26"/>
    <w:rsid w:val="00F20AE6"/>
    <w:rsid w:val="00F34CA0"/>
    <w:rsid w:val="00F41C1B"/>
    <w:rsid w:val="00F41ECD"/>
    <w:rsid w:val="00F50097"/>
    <w:rsid w:val="00F60984"/>
    <w:rsid w:val="00F65158"/>
    <w:rsid w:val="00F72E81"/>
    <w:rsid w:val="00F764AC"/>
    <w:rsid w:val="00F82875"/>
    <w:rsid w:val="00F83E21"/>
    <w:rsid w:val="00F840DE"/>
    <w:rsid w:val="00F84F86"/>
    <w:rsid w:val="00FA016D"/>
    <w:rsid w:val="00FA121E"/>
    <w:rsid w:val="00FA2329"/>
    <w:rsid w:val="00FA6B91"/>
    <w:rsid w:val="00FB1049"/>
    <w:rsid w:val="00FB46F5"/>
    <w:rsid w:val="00FC1614"/>
    <w:rsid w:val="00FC5034"/>
    <w:rsid w:val="00FD2B54"/>
    <w:rsid w:val="00FF06CE"/>
    <w:rsid w:val="00FF32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9570491"/>
  <w15:docId w15:val="{1F6B7F16-5327-426D-BDCD-C6C848FB0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743CB"/>
    <w:rPr>
      <w:lang w:val="lv-LV"/>
    </w:rPr>
  </w:style>
  <w:style w:type="paragraph" w:styleId="Virsraksts1">
    <w:name w:val="heading 1"/>
    <w:basedOn w:val="Parasts"/>
    <w:next w:val="Parasts"/>
    <w:link w:val="Virsraksts1Rakstz"/>
    <w:autoRedefine/>
    <w:uiPriority w:val="9"/>
    <w:qFormat/>
    <w:rsid w:val="00E053B8"/>
    <w:pPr>
      <w:keepNext/>
      <w:keepLines/>
      <w:numPr>
        <w:numId w:val="1"/>
      </w:numPr>
      <w:spacing w:before="480" w:line="360" w:lineRule="auto"/>
      <w:jc w:val="center"/>
      <w:outlineLvl w:val="0"/>
    </w:pPr>
    <w:rPr>
      <w:rFonts w:eastAsiaTheme="majorEastAsia" w:cstheme="majorBidi"/>
      <w:b/>
      <w:bCs/>
      <w:caps/>
      <w:sz w:val="26"/>
      <w:szCs w:val="28"/>
    </w:rPr>
  </w:style>
  <w:style w:type="paragraph" w:styleId="Virsraksts2">
    <w:name w:val="heading 2"/>
    <w:basedOn w:val="Parasts"/>
    <w:next w:val="Parasts"/>
    <w:link w:val="Virsraksts2Rakstz"/>
    <w:autoRedefine/>
    <w:uiPriority w:val="9"/>
    <w:unhideWhenUsed/>
    <w:qFormat/>
    <w:rsid w:val="001A33A4"/>
    <w:pPr>
      <w:numPr>
        <w:ilvl w:val="2"/>
        <w:numId w:val="9"/>
      </w:numPr>
      <w:spacing w:after="0" w:line="240" w:lineRule="auto"/>
      <w:jc w:val="both"/>
      <w:outlineLvl w:val="1"/>
    </w:pPr>
    <w:rPr>
      <w:rFonts w:ascii="Times New Roman" w:eastAsiaTheme="majorEastAsia" w:hAnsi="Times New Roman" w:cs="Times New Roman"/>
      <w:bCs/>
      <w:color w:val="000000" w:themeColor="text1"/>
      <w:sz w:val="24"/>
      <w:szCs w:val="26"/>
    </w:rPr>
  </w:style>
  <w:style w:type="paragraph" w:styleId="Virsraksts3">
    <w:name w:val="heading 3"/>
    <w:basedOn w:val="Parasts"/>
    <w:next w:val="Parasts"/>
    <w:link w:val="Virsraksts3Rakstz"/>
    <w:autoRedefine/>
    <w:uiPriority w:val="9"/>
    <w:unhideWhenUsed/>
    <w:qFormat/>
    <w:rsid w:val="00A716D2"/>
    <w:pPr>
      <w:spacing w:after="0" w:line="276" w:lineRule="auto"/>
      <w:ind w:left="203" w:hanging="203"/>
      <w:jc w:val="both"/>
      <w:outlineLvl w:val="2"/>
    </w:pPr>
    <w:rPr>
      <w:rFonts w:eastAsiaTheme="majorEastAsia" w:cstheme="majorBidi"/>
      <w:b/>
      <w:bCs/>
      <w:sz w:val="24"/>
      <w:szCs w:val="2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E053B8"/>
    <w:rPr>
      <w:rFonts w:eastAsiaTheme="majorEastAsia" w:cstheme="majorBidi"/>
      <w:b/>
      <w:bCs/>
      <w:caps/>
      <w:sz w:val="26"/>
      <w:szCs w:val="28"/>
      <w:lang w:val="lv-LV"/>
    </w:rPr>
  </w:style>
  <w:style w:type="character" w:customStyle="1" w:styleId="Virsraksts2Rakstz">
    <w:name w:val="Virsraksts 2 Rakstz."/>
    <w:basedOn w:val="Noklusjumarindkopasfonts"/>
    <w:link w:val="Virsraksts2"/>
    <w:uiPriority w:val="9"/>
    <w:rsid w:val="001A33A4"/>
    <w:rPr>
      <w:rFonts w:ascii="Times New Roman" w:eastAsiaTheme="majorEastAsia" w:hAnsi="Times New Roman" w:cs="Times New Roman"/>
      <w:bCs/>
      <w:color w:val="000000" w:themeColor="text1"/>
      <w:sz w:val="24"/>
      <w:szCs w:val="26"/>
      <w:lang w:val="lv-LV"/>
    </w:rPr>
  </w:style>
  <w:style w:type="character" w:customStyle="1" w:styleId="Virsraksts3Rakstz">
    <w:name w:val="Virsraksts 3 Rakstz."/>
    <w:basedOn w:val="Noklusjumarindkopasfonts"/>
    <w:link w:val="Virsraksts3"/>
    <w:uiPriority w:val="9"/>
    <w:rsid w:val="00A716D2"/>
    <w:rPr>
      <w:rFonts w:eastAsiaTheme="majorEastAsia" w:cstheme="majorBidi"/>
      <w:b/>
      <w:bCs/>
      <w:sz w:val="24"/>
      <w:szCs w:val="21"/>
      <w:lang w:val="lv-LV"/>
    </w:rPr>
  </w:style>
  <w:style w:type="paragraph" w:styleId="Sarakstarindkopa">
    <w:name w:val="List Paragraph"/>
    <w:aliases w:val="Saistīto dokumentu saraksts,PPS_Bullet,Virsraksti,2,H&amp;P List Paragraph,Normal bullet 2,Bullet list,Syle 1,Numurets,Colorful List - Accent 11,Akapit z listą BS,Bullet 1,Bullet Points,Bullet Styl,Dot pt,F5 List Paragraph"/>
    <w:basedOn w:val="Parasts"/>
    <w:link w:val="SarakstarindkopaRakstz"/>
    <w:uiPriority w:val="34"/>
    <w:qFormat/>
    <w:rsid w:val="009743CB"/>
    <w:pPr>
      <w:ind w:left="720"/>
      <w:contextualSpacing/>
    </w:pPr>
  </w:style>
  <w:style w:type="paragraph" w:customStyle="1" w:styleId="WW-Default">
    <w:name w:val="WW-Default"/>
    <w:uiPriority w:val="99"/>
    <w:rsid w:val="009743CB"/>
    <w:pPr>
      <w:suppressAutoHyphens/>
      <w:spacing w:after="0" w:line="240" w:lineRule="auto"/>
    </w:pPr>
    <w:rPr>
      <w:rFonts w:ascii="Times New Roman" w:eastAsia="Times New Roman" w:hAnsi="Times New Roman" w:cs="Times New Roman"/>
      <w:color w:val="000000"/>
      <w:kern w:val="1"/>
      <w:sz w:val="24"/>
      <w:szCs w:val="24"/>
      <w:lang w:val="lv-LV" w:eastAsia="ar-SA"/>
    </w:rPr>
  </w:style>
  <w:style w:type="paragraph" w:customStyle="1" w:styleId="Pielikums">
    <w:name w:val="Pielikums"/>
    <w:basedOn w:val="Parasts"/>
    <w:link w:val="PielikumsRakstz"/>
    <w:qFormat/>
    <w:rsid w:val="009743CB"/>
    <w:pPr>
      <w:numPr>
        <w:numId w:val="2"/>
      </w:numPr>
      <w:spacing w:line="240" w:lineRule="auto"/>
      <w:ind w:left="360" w:firstLine="0"/>
      <w:jc w:val="right"/>
      <w:outlineLvl w:val="0"/>
    </w:pPr>
    <w:rPr>
      <w:rFonts w:ascii="Times New Roman" w:hAnsi="Times New Roman"/>
      <w:b/>
      <w:sz w:val="24"/>
    </w:rPr>
  </w:style>
  <w:style w:type="character" w:customStyle="1" w:styleId="PielikumsRakstz">
    <w:name w:val="Pielikums Rakstz."/>
    <w:basedOn w:val="Noklusjumarindkopasfonts"/>
    <w:link w:val="Pielikums"/>
    <w:rsid w:val="009743CB"/>
    <w:rPr>
      <w:rFonts w:ascii="Times New Roman" w:hAnsi="Times New Roman"/>
      <w:b/>
      <w:sz w:val="24"/>
      <w:lang w:val="lv-LV"/>
    </w:rPr>
  </w:style>
  <w:style w:type="character" w:customStyle="1" w:styleId="SarakstarindkopaRakstz">
    <w:name w:val="Saraksta rindkopa Rakstz."/>
    <w:aliases w:val="Saistīto dokumentu saraksts Rakstz.,PPS_Bullet Rakstz.,Virsraksti Rakstz.,2 Rakstz.,H&amp;P List Paragraph Rakstz.,Normal bullet 2 Rakstz.,Bullet list Rakstz.,Syle 1 Rakstz.,Numurets Rakstz.,Colorful List - Accent 11 Rakstz."/>
    <w:link w:val="Sarakstarindkopa"/>
    <w:uiPriority w:val="34"/>
    <w:locked/>
    <w:rsid w:val="009743CB"/>
    <w:rPr>
      <w:lang w:val="lv-LV"/>
    </w:rPr>
  </w:style>
  <w:style w:type="character" w:styleId="Vresatsauce">
    <w:name w:val="footnote reference"/>
    <w:aliases w:val="Footnote symbol,Footnote Reference Number,ftref"/>
    <w:uiPriority w:val="99"/>
    <w:rsid w:val="009743CB"/>
    <w:rPr>
      <w:vertAlign w:val="superscript"/>
    </w:rPr>
  </w:style>
  <w:style w:type="paragraph" w:styleId="Galvene">
    <w:name w:val="header"/>
    <w:basedOn w:val="Parasts"/>
    <w:link w:val="GalveneRakstz"/>
    <w:uiPriority w:val="99"/>
    <w:unhideWhenUsed/>
    <w:rsid w:val="009743CB"/>
    <w:pPr>
      <w:tabs>
        <w:tab w:val="center" w:pos="4513"/>
        <w:tab w:val="right" w:pos="9026"/>
      </w:tabs>
      <w:spacing w:after="0" w:line="240" w:lineRule="auto"/>
    </w:pPr>
  </w:style>
  <w:style w:type="character" w:customStyle="1" w:styleId="GalveneRakstz">
    <w:name w:val="Galvene Rakstz."/>
    <w:basedOn w:val="Noklusjumarindkopasfonts"/>
    <w:link w:val="Galvene"/>
    <w:uiPriority w:val="99"/>
    <w:rsid w:val="009743CB"/>
    <w:rPr>
      <w:lang w:val="lv-LV"/>
    </w:rPr>
  </w:style>
  <w:style w:type="paragraph" w:styleId="Kjene">
    <w:name w:val="footer"/>
    <w:basedOn w:val="Parasts"/>
    <w:link w:val="KjeneRakstz"/>
    <w:uiPriority w:val="99"/>
    <w:unhideWhenUsed/>
    <w:rsid w:val="009743CB"/>
    <w:pPr>
      <w:tabs>
        <w:tab w:val="center" w:pos="4513"/>
        <w:tab w:val="right" w:pos="9026"/>
      </w:tabs>
      <w:spacing w:after="0" w:line="240" w:lineRule="auto"/>
    </w:pPr>
  </w:style>
  <w:style w:type="character" w:customStyle="1" w:styleId="KjeneRakstz">
    <w:name w:val="Kājene Rakstz."/>
    <w:basedOn w:val="Noklusjumarindkopasfonts"/>
    <w:link w:val="Kjene"/>
    <w:uiPriority w:val="99"/>
    <w:rsid w:val="009743CB"/>
    <w:rPr>
      <w:lang w:val="lv-LV"/>
    </w:rPr>
  </w:style>
  <w:style w:type="character" w:styleId="Hipersaite">
    <w:name w:val="Hyperlink"/>
    <w:basedOn w:val="Noklusjumarindkopasfonts"/>
    <w:uiPriority w:val="99"/>
    <w:unhideWhenUsed/>
    <w:rsid w:val="0089527D"/>
    <w:rPr>
      <w:color w:val="0563C1" w:themeColor="hyperlink"/>
      <w:u w:val="single"/>
    </w:rPr>
  </w:style>
  <w:style w:type="table" w:styleId="Reatabula">
    <w:name w:val="Table Grid"/>
    <w:basedOn w:val="Parastatabula"/>
    <w:uiPriority w:val="59"/>
    <w:rsid w:val="0089527D"/>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9527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Balonteksts">
    <w:name w:val="Balloon Text"/>
    <w:basedOn w:val="Parasts"/>
    <w:link w:val="BalontekstsRakstz"/>
    <w:uiPriority w:val="99"/>
    <w:semiHidden/>
    <w:unhideWhenUsed/>
    <w:rsid w:val="0075090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50908"/>
    <w:rPr>
      <w:rFonts w:ascii="Segoe UI" w:hAnsi="Segoe UI" w:cs="Segoe UI"/>
      <w:sz w:val="18"/>
      <w:szCs w:val="18"/>
      <w:lang w:val="lv-LV"/>
    </w:rPr>
  </w:style>
  <w:style w:type="paragraph" w:styleId="Pamattekstaatkpe2">
    <w:name w:val="Body Text Indent 2"/>
    <w:basedOn w:val="Parasts"/>
    <w:link w:val="Pamattekstaatkpe2Rakstz"/>
    <w:uiPriority w:val="99"/>
    <w:unhideWhenUsed/>
    <w:rsid w:val="00A62B8E"/>
    <w:pPr>
      <w:spacing w:after="120" w:line="480" w:lineRule="auto"/>
      <w:ind w:left="283" w:right="567"/>
      <w:jc w:val="both"/>
    </w:pPr>
    <w:rPr>
      <w:rFonts w:ascii="Times New Roman" w:eastAsia="Times New Roman" w:hAnsi="Times New Roman" w:cs="Times New Roman"/>
      <w:sz w:val="24"/>
      <w:szCs w:val="24"/>
    </w:rPr>
  </w:style>
  <w:style w:type="character" w:customStyle="1" w:styleId="Pamattekstaatkpe2Rakstz">
    <w:name w:val="Pamatteksta atkāpe 2 Rakstz."/>
    <w:basedOn w:val="Noklusjumarindkopasfonts"/>
    <w:link w:val="Pamattekstaatkpe2"/>
    <w:uiPriority w:val="99"/>
    <w:rsid w:val="00A62B8E"/>
    <w:rPr>
      <w:rFonts w:ascii="Times New Roman" w:eastAsia="Times New Roman" w:hAnsi="Times New Roman" w:cs="Times New Roman"/>
      <w:sz w:val="24"/>
      <w:szCs w:val="24"/>
    </w:rPr>
  </w:style>
  <w:style w:type="character" w:styleId="Komentraatsauce">
    <w:name w:val="annotation reference"/>
    <w:basedOn w:val="Noklusjumarindkopasfonts"/>
    <w:uiPriority w:val="99"/>
    <w:unhideWhenUsed/>
    <w:rsid w:val="006D4670"/>
    <w:rPr>
      <w:sz w:val="16"/>
      <w:szCs w:val="16"/>
    </w:rPr>
  </w:style>
  <w:style w:type="paragraph" w:styleId="Komentrateksts">
    <w:name w:val="annotation text"/>
    <w:basedOn w:val="Parasts"/>
    <w:link w:val="KomentratekstsRakstz"/>
    <w:uiPriority w:val="99"/>
    <w:semiHidden/>
    <w:unhideWhenUsed/>
    <w:rsid w:val="006D4670"/>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6D4670"/>
    <w:rPr>
      <w:sz w:val="20"/>
      <w:szCs w:val="20"/>
      <w:lang w:val="lv-LV"/>
    </w:rPr>
  </w:style>
  <w:style w:type="paragraph" w:styleId="Komentratma">
    <w:name w:val="annotation subject"/>
    <w:basedOn w:val="Komentrateksts"/>
    <w:next w:val="Komentrateksts"/>
    <w:link w:val="KomentratmaRakstz"/>
    <w:uiPriority w:val="99"/>
    <w:semiHidden/>
    <w:unhideWhenUsed/>
    <w:rsid w:val="006D4670"/>
    <w:rPr>
      <w:b/>
      <w:bCs/>
    </w:rPr>
  </w:style>
  <w:style w:type="character" w:customStyle="1" w:styleId="KomentratmaRakstz">
    <w:name w:val="Komentāra tēma Rakstz."/>
    <w:basedOn w:val="KomentratekstsRakstz"/>
    <w:link w:val="Komentratma"/>
    <w:uiPriority w:val="99"/>
    <w:semiHidden/>
    <w:rsid w:val="006D4670"/>
    <w:rPr>
      <w:b/>
      <w:bCs/>
      <w:sz w:val="20"/>
      <w:szCs w:val="20"/>
      <w:lang w:val="lv-LV"/>
    </w:rPr>
  </w:style>
  <w:style w:type="paragraph" w:styleId="Prskatjums">
    <w:name w:val="Revision"/>
    <w:hidden/>
    <w:uiPriority w:val="99"/>
    <w:semiHidden/>
    <w:rsid w:val="005C0C06"/>
    <w:pPr>
      <w:spacing w:after="0" w:line="240" w:lineRule="auto"/>
    </w:pPr>
    <w:rPr>
      <w:lang w:val="lv-LV"/>
    </w:rPr>
  </w:style>
  <w:style w:type="paragraph" w:styleId="Vresteksts">
    <w:name w:val="footnote text"/>
    <w:basedOn w:val="Parasts"/>
    <w:link w:val="VrestekstsRakstz"/>
    <w:uiPriority w:val="99"/>
    <w:semiHidden/>
    <w:unhideWhenUsed/>
    <w:rsid w:val="00F20AE6"/>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F20AE6"/>
    <w:rPr>
      <w:sz w:val="20"/>
      <w:szCs w:val="20"/>
      <w:lang w:val="lv-LV"/>
    </w:rPr>
  </w:style>
  <w:style w:type="paragraph" w:customStyle="1" w:styleId="h3body1">
    <w:name w:val="h3_body_1"/>
    <w:autoRedefine/>
    <w:qFormat/>
    <w:rsid w:val="00F50097"/>
    <w:pPr>
      <w:numPr>
        <w:ilvl w:val="1"/>
        <w:numId w:val="21"/>
      </w:numPr>
      <w:spacing w:after="0" w:line="240" w:lineRule="auto"/>
      <w:ind w:left="864"/>
      <w:jc w:val="both"/>
    </w:pPr>
    <w:rPr>
      <w:rFonts w:ascii="Times New Roman" w:eastAsia="Times New Roman" w:hAnsi="Times New Roman" w:cs="Times New Roman"/>
      <w:bCs/>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20808-5A44-4DA5-81F7-91026BF30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Pages>
  <Words>250</Words>
  <Characters>1426</Characters>
  <Application>Microsoft Office Word</Application>
  <DocSecurity>0</DocSecurity>
  <Lines>11</Lines>
  <Paragraphs>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Daiga Liepiņa</dc:creator>
  <cp:keywords/>
  <dc:description/>
  <cp:lastModifiedBy>Vija Keiša</cp:lastModifiedBy>
  <cp:revision>15</cp:revision>
  <cp:lastPrinted>2020-02-11T13:12:00Z</cp:lastPrinted>
  <dcterms:created xsi:type="dcterms:W3CDTF">2020-02-12T12:03:00Z</dcterms:created>
  <dcterms:modified xsi:type="dcterms:W3CDTF">2021-01-11T12:33:00Z</dcterms:modified>
</cp:coreProperties>
</file>